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02736" w14:textId="678092DA" w:rsidR="009335D8" w:rsidRPr="009A50AE" w:rsidRDefault="00F846A3" w:rsidP="009335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9A50AE">
        <w:rPr>
          <w:rFonts w:ascii="Times New Roman" w:eastAsia="Times New Roman" w:hAnsi="Times New Roman" w:cs="Times New Roman"/>
        </w:rPr>
        <w:t xml:space="preserve">2 </w:t>
      </w:r>
      <w:r w:rsidR="009335D8" w:rsidRPr="009A50AE">
        <w:rPr>
          <w:rFonts w:ascii="Times New Roman" w:eastAsia="Times New Roman" w:hAnsi="Times New Roman" w:cs="Times New Roman"/>
        </w:rPr>
        <w:t>priedas</w:t>
      </w:r>
      <w:r w:rsidR="00FD3ED3">
        <w:rPr>
          <w:rFonts w:ascii="Times New Roman" w:eastAsia="Times New Roman" w:hAnsi="Times New Roman" w:cs="Times New Roman"/>
        </w:rPr>
        <w:t>.</w:t>
      </w:r>
    </w:p>
    <w:p w14:paraId="748D199B" w14:textId="77777777" w:rsidR="009335D8" w:rsidRPr="009A50AE" w:rsidRDefault="009335D8" w:rsidP="009335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14:paraId="641C4B17" w14:textId="77777777" w:rsidR="009335D8" w:rsidRPr="009A50AE" w:rsidRDefault="009335D8" w:rsidP="00933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A50AE">
        <w:rPr>
          <w:rFonts w:ascii="Times New Roman" w:eastAsia="Times New Roman" w:hAnsi="Times New Roman" w:cs="Times New Roman"/>
          <w:b/>
        </w:rPr>
        <w:t>PASIŪLYMAS</w:t>
      </w:r>
    </w:p>
    <w:p w14:paraId="1FCE6AF7" w14:textId="77777777" w:rsidR="00DD61AD" w:rsidRPr="009A50AE" w:rsidRDefault="00DD61AD" w:rsidP="00455DCD">
      <w:pPr>
        <w:pStyle w:val="NormalWeb"/>
        <w:spacing w:before="0" w:beforeAutospacing="0" w:after="0" w:afterAutospacing="0"/>
        <w:jc w:val="center"/>
        <w:rPr>
          <w:b/>
          <w:bCs/>
          <w:caps/>
          <w:sz w:val="22"/>
          <w:szCs w:val="22"/>
        </w:rPr>
      </w:pPr>
    </w:p>
    <w:p w14:paraId="794CA799" w14:textId="718EFF3F" w:rsidR="00FD2FB5" w:rsidRPr="00C26B59" w:rsidRDefault="000E2605" w:rsidP="00C26B59">
      <w:pPr>
        <w:pStyle w:val="Body"/>
        <w:jc w:val="center"/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</w:pPr>
      <w:r w:rsidRPr="009A50AE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DĖL </w:t>
      </w:r>
      <w:r w:rsidR="00121CDD" w:rsidRPr="00760E8E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 xml:space="preserve">KORESPONDENCINIO PUNKTO </w:t>
      </w:r>
      <w:r w:rsidR="00121CDD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>APARATŪROS</w:t>
      </w:r>
      <w:r w:rsidR="00556DF1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 xml:space="preserve"> </w:t>
      </w:r>
      <w:r w:rsidR="00556DF1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lt-LT"/>
        </w:rPr>
        <w:t>(kompaktiškos žurnalistinės videokameros komplekto)</w:t>
      </w:r>
      <w:r w:rsidR="00121CDD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 xml:space="preserve"> PI</w:t>
      </w:r>
      <w:r w:rsidR="00121CDD" w:rsidRPr="00760E8E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>RKIM</w:t>
      </w:r>
      <w:r w:rsidR="00121CDD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>O</w:t>
      </w:r>
    </w:p>
    <w:p w14:paraId="171FD73E" w14:textId="3B2EEF13" w:rsidR="00890BC0" w:rsidRPr="009A50AE" w:rsidRDefault="009F4257" w:rsidP="00121CDD">
      <w:pPr>
        <w:pStyle w:val="NormalWeb"/>
        <w:spacing w:before="0" w:beforeAutospacing="0" w:after="0" w:afterAutospacing="0"/>
        <w:jc w:val="center"/>
        <w:rPr>
          <w:rFonts w:eastAsia="Times New Roman"/>
        </w:rPr>
      </w:pPr>
      <w:r w:rsidRPr="009A50AE">
        <w:rPr>
          <w:rFonts w:eastAsia="Calibri"/>
          <w:b/>
          <w:bCs/>
          <w:sz w:val="22"/>
          <w:szCs w:val="22"/>
        </w:rPr>
        <w:t xml:space="preserve"> </w:t>
      </w:r>
    </w:p>
    <w:p w14:paraId="4E454A2E" w14:textId="177979AE" w:rsidR="009335D8" w:rsidRPr="009A50AE" w:rsidRDefault="007873A2" w:rsidP="00933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2021-03-24</w:t>
      </w:r>
      <w:r w:rsidR="009335D8" w:rsidRPr="009A50AE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23D4AE1" w14:textId="47E541EE" w:rsidR="009335D8" w:rsidRPr="009A50AE" w:rsidRDefault="009335D8" w:rsidP="00FD3ED3">
      <w:pPr>
        <w:shd w:val="clear" w:color="auto" w:fill="FFFFFF"/>
        <w:spacing w:after="0" w:line="240" w:lineRule="auto"/>
        <w:ind w:left="3600"/>
        <w:rPr>
          <w:rFonts w:ascii="Times New Roman" w:eastAsia="Times New Roman" w:hAnsi="Times New Roman" w:cs="Times New Roman"/>
          <w:bCs/>
        </w:rPr>
      </w:pPr>
      <w:r w:rsidRPr="009A50AE">
        <w:rPr>
          <w:rFonts w:ascii="Times New Roman" w:eastAsia="Times New Roman" w:hAnsi="Times New Roman" w:cs="Times New Roman"/>
          <w:bCs/>
        </w:rPr>
        <w:t xml:space="preserve">      </w:t>
      </w:r>
      <w:r w:rsidR="002164EB" w:rsidRPr="009A50AE">
        <w:rPr>
          <w:rFonts w:ascii="Times New Roman" w:eastAsia="Times New Roman" w:hAnsi="Times New Roman" w:cs="Times New Roman"/>
          <w:bCs/>
        </w:rPr>
        <w:t xml:space="preserve">              </w:t>
      </w:r>
      <w:r w:rsidR="007873A2">
        <w:rPr>
          <w:rFonts w:ascii="Times New Roman" w:eastAsia="Times New Roman" w:hAnsi="Times New Roman" w:cs="Times New Roman"/>
          <w:bCs/>
        </w:rPr>
        <w:t>Šiauliai</w:t>
      </w:r>
    </w:p>
    <w:p w14:paraId="4877F2ED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4697"/>
      </w:tblGrid>
      <w:tr w:rsidR="00D96787" w:rsidRPr="009A50AE" w14:paraId="2FECA360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45D7" w14:textId="0EBC84F9" w:rsidR="00D96787" w:rsidRPr="009A50AE" w:rsidRDefault="00D96787" w:rsidP="00D7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Tiekėjo pavadinimas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B88B" w14:textId="4073A387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TVC Solutions, UAB</w:t>
            </w:r>
          </w:p>
        </w:tc>
      </w:tr>
      <w:tr w:rsidR="00D96787" w:rsidRPr="009A50AE" w14:paraId="2E667CD0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5D9D" w14:textId="7145ED7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adresas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ACB8" w14:textId="2F5556F9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Dvaro g. 140, Šiauliai, 76199</w:t>
            </w:r>
          </w:p>
        </w:tc>
      </w:tr>
      <w:tr w:rsidR="00D96787" w:rsidRPr="009A50AE" w14:paraId="41CD33CE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0A82" w14:textId="22B2EF9B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įmonės kodas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10F0" w14:textId="77F65BA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145213623</w:t>
            </w:r>
          </w:p>
        </w:tc>
      </w:tr>
      <w:tr w:rsidR="00D96787" w:rsidRPr="009A50AE" w14:paraId="6018AA0A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7F4" w14:textId="7684AE9F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Tiekėjo banko rekvizitai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3323" w14:textId="77777777" w:rsidR="00D96787" w:rsidRPr="008653F4" w:rsidRDefault="00D96787" w:rsidP="00D758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IBAN: LT744010044200497041</w:t>
            </w:r>
          </w:p>
          <w:p w14:paraId="7184A519" w14:textId="77777777" w:rsidR="00D96787" w:rsidRPr="008653F4" w:rsidRDefault="00D96787" w:rsidP="00D758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SWIFT: AGBLLT2X</w:t>
            </w:r>
          </w:p>
          <w:p w14:paraId="62BE8D5D" w14:textId="08BE92B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LUMINOR BANK AS LITHUANIAN BRANCH</w:t>
            </w:r>
          </w:p>
        </w:tc>
      </w:tr>
      <w:tr w:rsidR="00D96787" w:rsidRPr="009A50AE" w14:paraId="1AAC5902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CF7" w14:textId="5B2BEDF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PVM mokėtojo kodas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57CB" w14:textId="120E4547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LT452136219</w:t>
            </w:r>
          </w:p>
        </w:tc>
      </w:tr>
      <w:tr w:rsidR="00D96787" w:rsidRPr="009A50AE" w14:paraId="25AF1335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5799" w14:textId="3F540AD8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Telefono numeris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FBF4" w14:textId="4884786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+37041520295</w:t>
            </w:r>
          </w:p>
        </w:tc>
      </w:tr>
      <w:tr w:rsidR="00D96787" w:rsidRPr="009A50AE" w14:paraId="2716CD0B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8C2E" w14:textId="1630E793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Fakso numeris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F24D" w14:textId="1D0AF4F0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+37041520542</w:t>
            </w:r>
          </w:p>
        </w:tc>
      </w:tr>
      <w:tr w:rsidR="00D96787" w:rsidRPr="009A50AE" w14:paraId="097A3691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EF78" w14:textId="753B6F98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El. pašto adresas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8F48" w14:textId="48634A8B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tvc@tvc.tv</w:t>
            </w:r>
          </w:p>
        </w:tc>
      </w:tr>
    </w:tbl>
    <w:p w14:paraId="65BD8686" w14:textId="77777777" w:rsidR="00394BD1" w:rsidRPr="009A50AE" w:rsidRDefault="00394BD1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308C1E6F" w14:textId="1CF4715B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1. Šiuo pasiūlymu pažymime, kad sutinkame su visomis </w:t>
      </w:r>
      <w:r w:rsidR="00F14862" w:rsidRPr="009A50AE">
        <w:rPr>
          <w:rFonts w:ascii="Times New Roman" w:eastAsia="Times New Roman" w:hAnsi="Times New Roman" w:cs="Times New Roman"/>
        </w:rPr>
        <w:t>Pirkimo</w:t>
      </w:r>
      <w:r w:rsidRPr="009A50AE">
        <w:rPr>
          <w:rFonts w:ascii="Times New Roman" w:eastAsia="Times New Roman" w:hAnsi="Times New Roman" w:cs="Times New Roman"/>
        </w:rPr>
        <w:t xml:space="preserve"> sąlygomis, nustatytomis:</w:t>
      </w:r>
    </w:p>
    <w:p w14:paraId="0A78664A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1) skelbime, paskelbtame Viešųjų pirkimų įstatymo nustatyta tvarka CVP IS interneto adresu</w:t>
      </w:r>
      <w:r w:rsidRPr="009A50AE">
        <w:rPr>
          <w:rFonts w:ascii="Times New Roman" w:eastAsia="Times New Roman" w:hAnsi="Times New Roman" w:cs="Times New Roman"/>
          <w:iCs/>
        </w:rPr>
        <w:t xml:space="preserve">: </w:t>
      </w:r>
      <w:hyperlink r:id="rId11" w:history="1">
        <w:r w:rsidRPr="009A50AE">
          <w:rPr>
            <w:rFonts w:ascii="Times New Roman" w:eastAsia="Times New Roman" w:hAnsi="Times New Roman" w:cs="Times New Roman"/>
            <w:color w:val="0000FF"/>
            <w:u w:val="single"/>
          </w:rPr>
          <w:t>https://pirkimai.eviesiejipirkimai.lt</w:t>
        </w:r>
      </w:hyperlink>
      <w:r w:rsidRPr="009A50AE">
        <w:rPr>
          <w:rFonts w:ascii="Times New Roman" w:eastAsia="Times New Roman" w:hAnsi="Times New Roman" w:cs="Times New Roman"/>
        </w:rPr>
        <w:t xml:space="preserve"> (taikoma, kai apie pirkimą buvo paskelbta);</w:t>
      </w:r>
    </w:p>
    <w:p w14:paraId="47F8CFD1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2) kituose pirkimo dokumentuose (jų paaiškinimuose, papildymuose).</w:t>
      </w:r>
    </w:p>
    <w:p w14:paraId="32DEA9C8" w14:textId="77777777" w:rsidR="00394BD1" w:rsidRPr="009A50AE" w:rsidRDefault="00394BD1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2F4961D7" w14:textId="48165113" w:rsidR="009335D8" w:rsidRPr="009A50AE" w:rsidRDefault="009335D8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2. Teikdami šį pasiūlymą, mes patvirtiname, kad į mūsų siūlomą kainą įskaičiuotos visos paslaugų</w:t>
      </w:r>
      <w:r w:rsidR="00287FE4" w:rsidRPr="009A50AE">
        <w:rPr>
          <w:rFonts w:ascii="Times New Roman" w:eastAsia="Times New Roman" w:hAnsi="Times New Roman" w:cs="Times New Roman"/>
        </w:rPr>
        <w:t>/prekių</w:t>
      </w:r>
      <w:r w:rsidRPr="009A50AE">
        <w:rPr>
          <w:rFonts w:ascii="Times New Roman" w:eastAsia="Times New Roman" w:hAnsi="Times New Roman" w:cs="Times New Roman"/>
        </w:rPr>
        <w:t xml:space="preserve"> suteikimo išlaidos ir visi mokesčiai, ir kad mes prisiimame riziką už visas išlaidas, kurias, teikdami pasiūlymą ir laikydamiesi Perkančiosios organizacijos reikalavimų, privalėjome įskaičiuoti į pasiūlymo kainą.</w:t>
      </w:r>
    </w:p>
    <w:p w14:paraId="3B2F9D35" w14:textId="77777777" w:rsidR="00DD5B01" w:rsidRPr="009A50AE" w:rsidRDefault="00DD5B01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CD78266" w14:textId="488421A3" w:rsidR="009648BB" w:rsidRDefault="009335D8" w:rsidP="009648B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3.</w:t>
      </w:r>
      <w:r w:rsidR="009648BB">
        <w:rPr>
          <w:rFonts w:ascii="Times New Roman" w:eastAsia="Times New Roman" w:hAnsi="Times New Roman" w:cs="Times New Roman"/>
        </w:rPr>
        <w:t xml:space="preserve"> Mes siūlome šias </w:t>
      </w:r>
      <w:r w:rsidR="009648BB">
        <w:rPr>
          <w:rFonts w:ascii="Times New Roman" w:hAnsi="Times New Roman" w:cs="Times New Roman"/>
        </w:rPr>
        <w:t>prekes</w:t>
      </w:r>
      <w:r w:rsidR="009648BB">
        <w:rPr>
          <w:rFonts w:ascii="Times New Roman" w:eastAsia="Times New Roman" w:hAnsi="Times New Roman" w:cs="Times New Roman"/>
        </w:rPr>
        <w:t xml:space="preserve"> už nurodytą kainą:</w:t>
      </w:r>
    </w:p>
    <w:p w14:paraId="6D6D2597" w14:textId="77777777" w:rsidR="00271156" w:rsidRDefault="00271156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824CFBC" w14:textId="1DBCC20D" w:rsidR="00E55A57" w:rsidRDefault="00E55A57" w:rsidP="00E55A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Kompaktiškos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žurnalistinės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videokameros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komplektas</w:t>
      </w:r>
      <w:proofErr w:type="spellEnd"/>
    </w:p>
    <w:p w14:paraId="3FDE74F1" w14:textId="77777777" w:rsidR="00E55A57" w:rsidRDefault="00E55A57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6"/>
        <w:gridCol w:w="1021"/>
        <w:gridCol w:w="1276"/>
        <w:gridCol w:w="1700"/>
        <w:gridCol w:w="1700"/>
      </w:tblGrid>
      <w:tr w:rsidR="00E55A57" w14:paraId="6B4959A0" w14:textId="77777777" w:rsidTr="00E55A57">
        <w:trPr>
          <w:trHeight w:val="4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4487" w14:textId="77777777" w:rsidR="00E55A57" w:rsidRDefault="00E55A57" w:rsidP="00CF6E1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Eil. Nr.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B1CF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Prekių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pavadinimas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FF9B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ind w:left="-247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Mato</w:t>
            </w:r>
          </w:p>
          <w:p w14:paraId="468AB9FF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ind w:left="-247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3990" w14:textId="77777777" w:rsidR="00E55A57" w:rsidRDefault="00E55A57" w:rsidP="00CF6E19">
            <w:pPr>
              <w:tabs>
                <w:tab w:val="left" w:pos="20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Kiekis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1F8E" w14:textId="77777777" w:rsidR="00E55A57" w:rsidRDefault="00E55A57" w:rsidP="00CF6E19">
            <w:pPr>
              <w:snapToGrid w:val="0"/>
              <w:spacing w:after="0" w:line="240" w:lineRule="auto"/>
              <w:ind w:left="-245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 mato vnt. kaina </w:t>
            </w:r>
          </w:p>
          <w:p w14:paraId="4F9E670C" w14:textId="77777777" w:rsidR="00E55A57" w:rsidRDefault="00E55A57" w:rsidP="00CF6E19">
            <w:pPr>
              <w:snapToGrid w:val="0"/>
              <w:spacing w:after="0" w:line="240" w:lineRule="auto"/>
              <w:ind w:left="-245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EUR (be PVM)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16BF" w14:textId="77777777" w:rsidR="00E55A57" w:rsidRDefault="00E55A57" w:rsidP="00CF6E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Viso kaina EUR (be PVM)</w:t>
            </w:r>
          </w:p>
        </w:tc>
      </w:tr>
      <w:tr w:rsidR="00E55A57" w14:paraId="379C04AF" w14:textId="77777777" w:rsidTr="00E55A57">
        <w:trPr>
          <w:trHeight w:val="2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50D3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98AD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FF96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F60E" w14:textId="77777777" w:rsidR="00E55A57" w:rsidRDefault="00E55A57" w:rsidP="00CF6E19">
            <w:pPr>
              <w:tabs>
                <w:tab w:val="left" w:pos="20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6BC0" w14:textId="77777777" w:rsidR="00E55A57" w:rsidRDefault="00E55A57" w:rsidP="00CF6E19">
            <w:pPr>
              <w:snapToGri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778C" w14:textId="77777777" w:rsidR="00E55A57" w:rsidRDefault="00E55A57" w:rsidP="00CF6E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6 (4×5)</w:t>
            </w:r>
          </w:p>
        </w:tc>
      </w:tr>
      <w:tr w:rsidR="00E55A57" w14:paraId="0A571723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8AB5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397E" w14:textId="11D055F1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  <w:noProof/>
              </w:rPr>
              <w:t>Kompaktiškos žurnalistinės videokameros komplektas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5470" w14:textId="4205A39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kompl.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3956" w14:textId="2EAFA639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5A41" w14:textId="27BDFA09" w:rsidR="00E55A57" w:rsidRDefault="00303B0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702</w:t>
            </w:r>
            <w:r w:rsidR="003E301E">
              <w:rPr>
                <w:rFonts w:ascii="Times New Roman" w:eastAsia="Times New Roman" w:hAnsi="Times New Roman" w:cs="Times New Roman"/>
                <w:i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="003E301E">
              <w:rPr>
                <w:rFonts w:ascii="Times New Roman" w:eastAsia="Times New Roman" w:hAnsi="Times New Roman" w:cs="Times New Roman"/>
                <w:i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4A6E" w14:textId="081BDE63" w:rsidR="00E55A57" w:rsidRDefault="003E301E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7026,40</w:t>
            </w:r>
          </w:p>
        </w:tc>
      </w:tr>
      <w:tr w:rsidR="00E55A57" w14:paraId="0223417F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3D88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5D81" w14:textId="59564ED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  <w:t>Plačiakampė linzė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E233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8B2D" w14:textId="2BE39D8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3695" w14:textId="6C148C68" w:rsidR="00E55A57" w:rsidRDefault="006301B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595,00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C812" w14:textId="3F53D011" w:rsidR="00E55A57" w:rsidRDefault="006301B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595,00</w:t>
            </w:r>
          </w:p>
        </w:tc>
      </w:tr>
      <w:tr w:rsidR="00E55A57" w14:paraId="6016E430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4848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ACE7" w14:textId="75D6B47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  <w:t>Kameros kortelių skaitytuvas kompiuteriui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F3FB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CAC2" w14:textId="59DE98E5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67DE" w14:textId="729B5BFF" w:rsidR="00E55A57" w:rsidRDefault="003D55A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260,50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F00" w14:textId="458CA36F" w:rsidR="00E55A57" w:rsidRDefault="003D55A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260,50</w:t>
            </w:r>
          </w:p>
        </w:tc>
      </w:tr>
      <w:tr w:rsidR="00E55A57" w14:paraId="3736E837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E053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B6A7" w14:textId="444CF91B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Kryptinis mikrofonas pateikiamai videokamerai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1116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72D2" w14:textId="2E77196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EFD5" w14:textId="7F418E39" w:rsidR="00E55A57" w:rsidRDefault="0090247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776,00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7680" w14:textId="511200D1" w:rsidR="00E55A57" w:rsidRDefault="0090247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776,00</w:t>
            </w:r>
          </w:p>
        </w:tc>
      </w:tr>
      <w:tr w:rsidR="00E55A57" w14:paraId="418DCE9F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460B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F974" w14:textId="5EEDC4C8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Akumuliatoriai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885F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64F4" w14:textId="1A855D1B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A036" w14:textId="2C9BE07E" w:rsidR="00E55A57" w:rsidRDefault="00FC77AB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112,00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FA9B" w14:textId="5E0DD2B8" w:rsidR="00E55A57" w:rsidRDefault="00FC77A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224,00</w:t>
            </w:r>
          </w:p>
        </w:tc>
      </w:tr>
      <w:tr w:rsidR="00E55A57" w14:paraId="23009D1E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7A15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6D0B" w14:textId="4C61BF79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Akumuliatoriaus pakrovėjas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0ABF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33BB" w14:textId="1CCD07F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4773" w14:textId="5C4BE409" w:rsidR="00E55A57" w:rsidRDefault="002D5E01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1AA" w14:textId="5CB01280" w:rsidR="00E55A57" w:rsidRDefault="002D5E01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100,00</w:t>
            </w:r>
          </w:p>
        </w:tc>
      </w:tr>
      <w:tr w:rsidR="00E55A57" w14:paraId="6F5B8AB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50E0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9E6F" w14:textId="05F5F89C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Minkštas lagaminas videokamerai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C1DE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4EAB" w14:textId="796D44C3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DB0D" w14:textId="48973702" w:rsidR="00E55A57" w:rsidRDefault="00257B91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234,00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4EF9" w14:textId="5DE80629" w:rsidR="00E55A57" w:rsidRDefault="00257B91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234,00</w:t>
            </w:r>
          </w:p>
        </w:tc>
      </w:tr>
      <w:tr w:rsidR="00E55A57" w14:paraId="14F24EF0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434F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E36C" w14:textId="21F80A20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Kameros stovas su panoramavimo galvute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8924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FAED" w14:textId="206D8B56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2F8F" w14:textId="39246B07" w:rsidR="00E55A57" w:rsidRDefault="006301D8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2064,70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7C81" w14:textId="1FD6FCD0" w:rsidR="00E55A57" w:rsidRDefault="006301D8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2064,70</w:t>
            </w:r>
          </w:p>
        </w:tc>
      </w:tr>
      <w:tr w:rsidR="00E55A57" w14:paraId="2589AB91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FA39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168D" w14:textId="284E9A3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Kameros šviestuvo komplektas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01C1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1D7C" w14:textId="12F1C2A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E5C1" w14:textId="026D634F" w:rsidR="00E55A57" w:rsidRDefault="00EB634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871,40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F070" w14:textId="69BEEAD4" w:rsidR="00E55A57" w:rsidRDefault="006D271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</w:t>
            </w:r>
            <w:r w:rsidR="00EB6349">
              <w:rPr>
                <w:rFonts w:ascii="Times New Roman" w:eastAsia="Times New Roman" w:hAnsi="Times New Roman" w:cs="Times New Roman"/>
                <w:i/>
                <w:color w:val="000000"/>
              </w:rPr>
              <w:t>71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="00EB6349">
              <w:rPr>
                <w:rFonts w:ascii="Times New Roman" w:eastAsia="Times New Roman" w:hAnsi="Times New Roman" w:cs="Times New Roman"/>
                <w:i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0</w:t>
            </w:r>
          </w:p>
        </w:tc>
      </w:tr>
      <w:tr w:rsidR="00E55A57" w14:paraId="60E49B3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99F7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6CBA" w14:textId="4F96111D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Radijo mikrofono imtuvas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E6CC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0808" w14:textId="21C49062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18A3" w14:textId="6798F190" w:rsidR="00E55A57" w:rsidRDefault="00FA231B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317,65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F743" w14:textId="53C16465" w:rsidR="00E55A57" w:rsidRDefault="00FA231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317,65</w:t>
            </w:r>
          </w:p>
        </w:tc>
      </w:tr>
      <w:tr w:rsidR="00E55A57" w14:paraId="5DB52D4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1980" w14:textId="193D3FD2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3731" w14:textId="12644725" w:rsidR="00E55A57" w:rsidRPr="00525A37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525A37">
              <w:rPr>
                <w:rFonts w:ascii="Times New Roman" w:hAnsi="Times New Roman" w:cs="Times New Roman"/>
              </w:rPr>
              <w:t xml:space="preserve">Rankinis </w:t>
            </w:r>
            <w:r w:rsidR="007176AC" w:rsidRPr="00525A37">
              <w:rPr>
                <w:rFonts w:ascii="Times New Roman" w:hAnsi="Times New Roman" w:cs="Times New Roman"/>
              </w:rPr>
              <w:t xml:space="preserve">nešiojamas skaitmeninis </w:t>
            </w:r>
            <w:r w:rsidRPr="00525A37">
              <w:rPr>
                <w:rFonts w:ascii="Times New Roman" w:hAnsi="Times New Roman" w:cs="Times New Roman"/>
              </w:rPr>
              <w:t>radijo mikrofonas</w:t>
            </w:r>
            <w:r w:rsidR="00242138" w:rsidRPr="00525A37">
              <w:rPr>
                <w:rFonts w:ascii="Times New Roman" w:hAnsi="Times New Roman" w:cs="Times New Roman"/>
              </w:rPr>
              <w:t xml:space="preserve"> </w:t>
            </w:r>
            <w:r w:rsidRPr="00525A37">
              <w:rPr>
                <w:rFonts w:ascii="Times New Roman" w:hAnsi="Times New Roman" w:cs="Times New Roman"/>
              </w:rPr>
              <w:t>- siųstuvas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17A9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8576" w14:textId="5C0ABA9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DC41" w14:textId="3EDF7746" w:rsidR="00E55A57" w:rsidRDefault="00B07DF0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449,40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8208" w14:textId="7A01C561" w:rsidR="00E55A57" w:rsidRDefault="00B07DF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449,40</w:t>
            </w:r>
          </w:p>
        </w:tc>
      </w:tr>
      <w:tr w:rsidR="00242138" w14:paraId="6DBFEE9A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34BC" w14:textId="12708408" w:rsidR="00242138" w:rsidRDefault="00242138" w:rsidP="00242138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E1F8" w14:textId="4C8C0E69" w:rsidR="00242138" w:rsidRPr="00525A37" w:rsidRDefault="00242138" w:rsidP="002421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5A37">
              <w:rPr>
                <w:rFonts w:ascii="Times New Roman" w:hAnsi="Times New Roman" w:cs="Times New Roman"/>
              </w:rPr>
              <w:t>Rankinio nešiojamo radijo mikrofono dinaminė kapsulė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C07B" w14:textId="7F08D340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2346" w14:textId="109D3491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002F" w14:textId="5CA3BA07" w:rsidR="00242138" w:rsidRDefault="00F76897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82,00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D70D" w14:textId="5F6E26BE" w:rsidR="00242138" w:rsidRDefault="00164235" w:rsidP="0024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82,00</w:t>
            </w:r>
          </w:p>
        </w:tc>
      </w:tr>
      <w:tr w:rsidR="00242138" w14:paraId="0EAE10FD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A8EF" w14:textId="75B7FAB6" w:rsidR="00242138" w:rsidRDefault="00242138" w:rsidP="00242138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C34C" w14:textId="500DACFA" w:rsidR="00242138" w:rsidRPr="00242138" w:rsidRDefault="00242138" w:rsidP="002421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2138">
              <w:rPr>
                <w:rFonts w:ascii="Times New Roman" w:hAnsi="Times New Roman" w:cs="Times New Roman"/>
              </w:rPr>
              <w:t>Nešiojamas skaitmeninis miniatiūrinis siųstuvas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18CC" w14:textId="67BDC6C6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09F3" w14:textId="767F7D5B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FD4" w14:textId="05EFF8E9" w:rsidR="00242138" w:rsidRDefault="005F20A5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273,33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59B" w14:textId="4E9422A6" w:rsidR="00242138" w:rsidRDefault="005F20A5" w:rsidP="0024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273,33</w:t>
            </w:r>
          </w:p>
        </w:tc>
      </w:tr>
      <w:tr w:rsidR="00E55A57" w14:paraId="40524238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8B08" w14:textId="18FEE2D1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7903" w14:textId="0B5F1F9D" w:rsidR="00E55A57" w:rsidRPr="00242138" w:rsidRDefault="00242138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242138">
              <w:rPr>
                <w:rFonts w:ascii="Times New Roman" w:hAnsi="Times New Roman" w:cs="Times New Roman"/>
              </w:rPr>
              <w:t>Prisegamas mikrofonas nešiojamam miniatiūriniam siųstuvui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5064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E02C" w14:textId="42845918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DBA4" w14:textId="59F3B3A6" w:rsidR="00E55A57" w:rsidRDefault="00B81D92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190,52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EC63" w14:textId="15563C04" w:rsidR="00E55A57" w:rsidRDefault="00B81D92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190,52</w:t>
            </w:r>
          </w:p>
        </w:tc>
      </w:tr>
      <w:tr w:rsidR="00E55A57" w14:paraId="39FBB2FC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3749" w14:textId="11854E89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B64D" w14:textId="42229358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 xml:space="preserve">Prisegamas laidinis mikrofonas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6616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4A16" w14:textId="4821350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FDA5" w14:textId="22935858" w:rsidR="00E55A57" w:rsidRPr="004306FF" w:rsidRDefault="002F694F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/>
              </w:rPr>
            </w:pP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104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9A4" w14:textId="0F30AEC9" w:rsidR="00E55A57" w:rsidRDefault="002F694F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104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50</w:t>
            </w:r>
          </w:p>
        </w:tc>
      </w:tr>
      <w:tr w:rsidR="00E55A57" w14:paraId="3E78FF19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2F30" w14:textId="7363DEE0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FC69" w14:textId="15E41E27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Rankinis reportažinis mikrofonas su kabeliais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15EC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C70A" w14:textId="6AE44E13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AF55" w14:textId="43A32243" w:rsidR="00E55A57" w:rsidRDefault="00AB7BF0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215,00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54E1" w14:textId="51E8ADDF" w:rsidR="00E55A57" w:rsidRDefault="00AB7BF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215,00</w:t>
            </w:r>
          </w:p>
        </w:tc>
      </w:tr>
      <w:tr w:rsidR="00E55A57" w14:paraId="2750789C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805" w14:textId="7EC7B294" w:rsidR="00E55A57" w:rsidRDefault="00242138" w:rsidP="00E55A57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C19E" w14:textId="1665DACC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</w:rPr>
              <w:t>Kameros apdangalas nuo lietaus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9029" w14:textId="7E0E0B89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C7D" w14:textId="7BDD792F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AF12" w14:textId="5DA6DEF5" w:rsidR="00E55A57" w:rsidRDefault="00787536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2273" w14:textId="2647D13B" w:rsidR="00E55A57" w:rsidRDefault="00233352" w:rsidP="00E55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</w:tr>
      <w:tr w:rsidR="00E55A57" w14:paraId="7C945086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2624" w14:textId="1FF6277D" w:rsidR="00E55A57" w:rsidRDefault="00E55A57" w:rsidP="00E55A57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E87" w14:textId="58A35BF2" w:rsidR="00E55A57" w:rsidRPr="00D05701" w:rsidRDefault="00E55A57" w:rsidP="00692007">
            <w:pPr>
              <w:tabs>
                <w:tab w:val="left" w:pos="231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</w:rPr>
              <w:t>Ausinės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7DE0" w14:textId="4D9E0AFD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C560" w14:textId="43187D20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D42" w14:textId="04DE95F7" w:rsidR="00E55A57" w:rsidRDefault="008200EE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67</w:t>
            </w:r>
            <w:r w:rsidR="00AB7BF0"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E0B5" w14:textId="2DC7A9CD" w:rsidR="00E55A57" w:rsidRDefault="008200EE" w:rsidP="00E55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67</w:t>
            </w:r>
            <w:r w:rsidR="00AB7BF0"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</w:tr>
      <w:tr w:rsidR="00E55A57" w14:paraId="02F44AAA" w14:textId="77777777" w:rsidTr="00E55A57">
        <w:trPr>
          <w:trHeight w:val="64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473C" w14:textId="77777777" w:rsidR="00E55A57" w:rsidRDefault="00E55A57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Bendra pasiūlymo kaina EUR be PVM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AAE2" w14:textId="6431C611" w:rsidR="00E55A57" w:rsidRDefault="00EE0A4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13933,60</w:t>
            </w:r>
          </w:p>
        </w:tc>
      </w:tr>
      <w:tr w:rsidR="00E55A57" w14:paraId="10C14C71" w14:textId="77777777" w:rsidTr="00E55A57">
        <w:trPr>
          <w:trHeight w:val="70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15D3" w14:textId="679CBC35" w:rsidR="00E55A57" w:rsidRDefault="00E55A57" w:rsidP="00CF6E19">
            <w:pPr>
              <w:spacing w:after="0" w:line="240" w:lineRule="auto"/>
              <w:ind w:left="5192" w:hanging="519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PVM suma EUR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3718" w14:textId="12D8A3B0" w:rsidR="00E55A57" w:rsidRDefault="00C70A3D" w:rsidP="00CF6E19">
            <w:pPr>
              <w:spacing w:after="0" w:line="240" w:lineRule="auto"/>
              <w:ind w:left="5192" w:hanging="519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2926,06</w:t>
            </w:r>
          </w:p>
        </w:tc>
      </w:tr>
      <w:tr w:rsidR="00E55A57" w14:paraId="16A69DC6" w14:textId="77777777" w:rsidTr="00E55A57">
        <w:trPr>
          <w:trHeight w:val="64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51C8" w14:textId="77777777" w:rsidR="00E55A57" w:rsidRDefault="00E55A57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Bendra pasiūlymo kaina EUR su PVM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517A" w14:textId="269ABFB3" w:rsidR="00E55A57" w:rsidRDefault="00EE0A4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16859,66</w:t>
            </w:r>
          </w:p>
        </w:tc>
      </w:tr>
    </w:tbl>
    <w:p w14:paraId="328BA17D" w14:textId="77777777" w:rsidR="00E55A57" w:rsidRDefault="00E55A57" w:rsidP="00E55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1BEFAB9" w14:textId="43E3597D" w:rsidR="00E55A57" w:rsidRDefault="00E55A57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Bendra pasiūlymo kaina su PVM </w:t>
      </w:r>
      <w:r w:rsidR="00C70A3D">
        <w:rPr>
          <w:rFonts w:ascii="Times New Roman" w:eastAsia="Times New Roman" w:hAnsi="Times New Roman" w:cs="Times New Roman"/>
          <w:color w:val="000000"/>
        </w:rPr>
        <w:t>16859,66</w:t>
      </w:r>
      <w:r>
        <w:rPr>
          <w:rFonts w:ascii="Times New Roman" w:eastAsia="Times New Roman" w:hAnsi="Times New Roman" w:cs="Times New Roman"/>
          <w:color w:val="000000"/>
        </w:rPr>
        <w:t xml:space="preserve"> EUR (</w:t>
      </w:r>
      <w:r w:rsidR="0080544C">
        <w:rPr>
          <w:rFonts w:ascii="Times New Roman" w:eastAsia="Times New Roman" w:hAnsi="Times New Roman" w:cs="Times New Roman"/>
          <w:color w:val="000000"/>
        </w:rPr>
        <w:t xml:space="preserve">Šešiolika tūkstančių aštuoni šimtai </w:t>
      </w:r>
      <w:r w:rsidR="00A92A6D">
        <w:rPr>
          <w:rFonts w:ascii="Times New Roman" w:eastAsia="Times New Roman" w:hAnsi="Times New Roman" w:cs="Times New Roman"/>
          <w:color w:val="000000"/>
        </w:rPr>
        <w:t xml:space="preserve">penkiasdešimt devyni eurai ir šešiasdešimt šeši </w:t>
      </w:r>
      <w:r w:rsidR="00334139">
        <w:rPr>
          <w:rFonts w:ascii="Times New Roman" w:eastAsia="Times New Roman" w:hAnsi="Times New Roman" w:cs="Times New Roman"/>
          <w:color w:val="000000"/>
        </w:rPr>
        <w:t>centai</w:t>
      </w:r>
      <w:r>
        <w:rPr>
          <w:rFonts w:ascii="Times New Roman" w:eastAsia="Times New Roman" w:hAnsi="Times New Roman" w:cs="Times New Roman"/>
          <w:color w:val="000000"/>
        </w:rPr>
        <w:t>).</w:t>
      </w:r>
    </w:p>
    <w:p w14:paraId="06A55B89" w14:textId="77777777" w:rsidR="00E55A57" w:rsidRDefault="00E55A57" w:rsidP="00E55A5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1A079B76" w14:textId="1788564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4. Siūlomos </w:t>
      </w:r>
      <w:r w:rsidR="00E00570">
        <w:rPr>
          <w:rFonts w:ascii="Times New Roman" w:eastAsia="Times New Roman" w:hAnsi="Times New Roman" w:cs="Times New Roman"/>
        </w:rPr>
        <w:t>prekės</w:t>
      </w:r>
      <w:r w:rsidRPr="009A50AE">
        <w:rPr>
          <w:rFonts w:ascii="Times New Roman" w:eastAsia="Times New Roman" w:hAnsi="Times New Roman" w:cs="Times New Roman"/>
        </w:rPr>
        <w:t xml:space="preserve"> visiškai atitinka pirkimo dokumentuose nurodytus reikalavimus.</w:t>
      </w:r>
      <w:r w:rsidR="00B51596" w:rsidRPr="009A50AE">
        <w:rPr>
          <w:rFonts w:ascii="Times New Roman" w:eastAsia="Times New Roman" w:hAnsi="Times New Roman" w:cs="Times New Roman"/>
        </w:rPr>
        <w:t xml:space="preserve"> </w:t>
      </w:r>
    </w:p>
    <w:p w14:paraId="07B09B43" w14:textId="77777777" w:rsidR="00B51596" w:rsidRPr="009A50AE" w:rsidRDefault="00B51596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BB4B77" w14:textId="208C88F5" w:rsidR="00B74604" w:rsidRPr="009A50AE" w:rsidRDefault="009335D8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5. </w:t>
      </w:r>
      <w:r w:rsidR="00B56482" w:rsidRPr="0067083B">
        <w:rPr>
          <w:rFonts w:ascii="Times New Roman" w:hAnsi="Times New Roman" w:cs="Times New Roman"/>
        </w:rPr>
        <w:t>Sutarties vykdymui subtiekėjus pasitelkti nenumatome</w:t>
      </w:r>
    </w:p>
    <w:p w14:paraId="624BEB89" w14:textId="77777777" w:rsidR="00B74604" w:rsidRPr="009A50AE" w:rsidRDefault="00B74604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2C0A0834" w14:textId="0BDFCDBE" w:rsidR="009335D8" w:rsidRDefault="009335D8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6. Pasiūlymas galioja iki termino, nustatyto pirkimo dokumentuose.</w:t>
      </w:r>
    </w:p>
    <w:p w14:paraId="23E4A859" w14:textId="77777777" w:rsidR="00B56482" w:rsidRPr="009A50AE" w:rsidRDefault="00B56482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4ECCD7F" w14:textId="2AEB4CB1" w:rsidR="009335D8" w:rsidRPr="009A50AE" w:rsidRDefault="002750FC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9A50AE">
        <w:rPr>
          <w:rFonts w:ascii="Times New Roman" w:eastAsia="Times New Roman" w:hAnsi="Times New Roman" w:cs="Times New Roman"/>
          <w:color w:val="000000"/>
        </w:rPr>
        <w:t xml:space="preserve">7. </w:t>
      </w:r>
      <w:r w:rsidR="009335D8" w:rsidRPr="009A50AE">
        <w:rPr>
          <w:rFonts w:ascii="Times New Roman" w:eastAsia="Times New Roman" w:hAnsi="Times New Roman" w:cs="Times New Roman"/>
          <w:color w:val="000000"/>
        </w:rPr>
        <w:t>Kartu su pasiūlymu pateikiami šie dokumentai:</w:t>
      </w:r>
    </w:p>
    <w:p w14:paraId="3B947610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984"/>
        <w:gridCol w:w="2552"/>
      </w:tblGrid>
      <w:tr w:rsidR="00E35166" w:rsidRPr="009A50AE" w14:paraId="625FC2FE" w14:textId="2377E4D6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1BDA" w14:textId="77777777" w:rsidR="00E35166" w:rsidRPr="009A50AE" w:rsidRDefault="00E35166" w:rsidP="0093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Eil. Nr.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6472" w14:textId="23D8107E" w:rsidR="00E35166" w:rsidRPr="009A50AE" w:rsidRDefault="00E35166" w:rsidP="0093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Dokumento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329F" w14:textId="17F82105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Dokumentą sudarančių lapų skaičius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462A" w14:textId="1B6D8C9A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Ar dokumente yra konfidencialios informacijos? (Taip/Ne)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E76" w14:textId="31DE5F79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Paaiškinimas, kokia konkreti informacija dokumente yra konfidenciali</w:t>
            </w:r>
            <w:r w:rsidRPr="009A50AE">
              <w:rPr>
                <w:rFonts w:ascii="Times New Roman" w:eastAsia="Times New Roman" w:hAnsi="Times New Roman" w:cs="Times New Roman"/>
                <w:i/>
              </w:rPr>
              <w:t>*</w:t>
            </w:r>
          </w:p>
        </w:tc>
      </w:tr>
      <w:tr w:rsidR="00E35166" w:rsidRPr="009A50AE" w14:paraId="11CAEEF4" w14:textId="18D601F7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842F" w14:textId="67AF9AB3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C6DB" w14:textId="7C41DA07" w:rsidR="00E35166" w:rsidRPr="009A50AE" w:rsidRDefault="00757F89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F2BB6">
              <w:rPr>
                <w:rFonts w:ascii="Times New Roman" w:eastAsia="Times New Roman" w:hAnsi="Times New Roman" w:cs="Times New Roman"/>
                <w:color w:val="000000"/>
              </w:rPr>
              <w:t>EBVPD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9DA" w14:textId="5750AF09" w:rsidR="00E35166" w:rsidRPr="009A50AE" w:rsidRDefault="006A536E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296A" w14:textId="13C4F63F" w:rsidR="00E35166" w:rsidRPr="009A50AE" w:rsidRDefault="00C03433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2630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166" w:rsidRPr="009A50AE" w14:paraId="18FA71E0" w14:textId="1DC3E7E4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C74E" w14:textId="3492F49F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CBD0" w14:textId="2FC27FF7" w:rsidR="00E35166" w:rsidRPr="009A50AE" w:rsidRDefault="00714FA0" w:rsidP="009335D8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4FA0">
              <w:rPr>
                <w:rFonts w:ascii="Times New Roman" w:eastAsia="Times New Roman" w:hAnsi="Times New Roman" w:cs="Times New Roman"/>
                <w:color w:val="000000"/>
              </w:rPr>
              <w:t>1 priedas Techninė specifikacija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12F" w14:textId="32AC1BB2" w:rsidR="00E35166" w:rsidRPr="009A50AE" w:rsidRDefault="00843F0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554C" w14:textId="3422E292" w:rsidR="00E35166" w:rsidRPr="009A50AE" w:rsidRDefault="00C03433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D13E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166" w:rsidRPr="009A50AE" w14:paraId="68369655" w14:textId="4A9F394D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6422" w14:textId="122CBD77" w:rsidR="00E35166" w:rsidRPr="009A50AE" w:rsidRDefault="008B1245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4A50" w14:textId="3BB326A0" w:rsidR="00E35166" w:rsidRPr="009A50AE" w:rsidRDefault="008B1245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B1245">
              <w:rPr>
                <w:rFonts w:ascii="Times New Roman" w:eastAsia="Times New Roman" w:hAnsi="Times New Roman" w:cs="Times New Roman"/>
                <w:color w:val="000000"/>
              </w:rPr>
              <w:t>Technin</w:t>
            </w:r>
            <w:r w:rsidR="00A008BF">
              <w:rPr>
                <w:rFonts w:ascii="Times New Roman" w:eastAsia="Times New Roman" w:hAnsi="Times New Roman" w:cs="Times New Roman"/>
                <w:color w:val="000000"/>
              </w:rPr>
              <w:t>ė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05C" w14:textId="3F5ADE53" w:rsidR="00E35166" w:rsidRPr="009A50AE" w:rsidRDefault="00296831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CF8" w14:textId="2AF24F63" w:rsidR="00E35166" w:rsidRPr="009A50AE" w:rsidRDefault="00296831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0986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2BD1E0A3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D126D3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9A50AE">
        <w:rPr>
          <w:rFonts w:ascii="Times New Roman" w:eastAsia="Times New Roman" w:hAnsi="Times New Roman" w:cs="Times New Roman"/>
          <w:i/>
        </w:rPr>
        <w:t>__________________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       ______________________                      __________________</w:t>
      </w:r>
    </w:p>
    <w:p w14:paraId="0ACB734D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9A50AE">
        <w:rPr>
          <w:rFonts w:ascii="Times New Roman" w:eastAsia="Times New Roman" w:hAnsi="Times New Roman" w:cs="Times New Roman"/>
          <w:i/>
        </w:rPr>
        <w:t xml:space="preserve">(pareigų pavadinimas)     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(tiekėjo ar jo įgalioto asmens parašas)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           (vardas pavardė)</w:t>
      </w:r>
    </w:p>
    <w:p w14:paraId="3A13142F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26DB328A" w14:textId="08AF39F2" w:rsidR="009F602F" w:rsidRPr="00D73600" w:rsidRDefault="009335D8" w:rsidP="00D736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A.V.</w:t>
      </w:r>
    </w:p>
    <w:sectPr w:rsidR="009F602F" w:rsidRPr="00D73600" w:rsidSect="006A6065">
      <w:headerReference w:type="default" r:id="rId12"/>
      <w:footerReference w:type="default" r:id="rId13"/>
      <w:pgSz w:w="12240" w:h="15840"/>
      <w:pgMar w:top="1134" w:right="616" w:bottom="1134" w:left="1701" w:header="0" w:footer="72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F0AA6" w14:textId="77777777" w:rsidR="00B951CB" w:rsidRDefault="00B951CB" w:rsidP="006A6065">
      <w:pPr>
        <w:spacing w:after="0" w:line="240" w:lineRule="auto"/>
      </w:pPr>
      <w:r>
        <w:separator/>
      </w:r>
    </w:p>
  </w:endnote>
  <w:endnote w:type="continuationSeparator" w:id="0">
    <w:p w14:paraId="10B716B6" w14:textId="77777777" w:rsidR="00B951CB" w:rsidRDefault="00B951CB" w:rsidP="006A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elvetica Neue UltraLight">
    <w:altName w:val="Arial"/>
    <w:charset w:val="00"/>
    <w:family w:val="auto"/>
    <w:pitch w:val="variable"/>
    <w:sig w:usb0="A00002FF" w:usb1="5000205B" w:usb2="00000002" w:usb3="00000000" w:csb0="00000001" w:csb1="00000000"/>
  </w:font>
  <w:font w:name="Helvetica Neue Light">
    <w:altName w:val="Arial Nova Light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C66AE" w14:textId="14558751" w:rsidR="006A6065" w:rsidRPr="00B25C4B" w:rsidRDefault="00B25C4B" w:rsidP="00B25C4B">
    <w:pPr>
      <w:pStyle w:val="Footer"/>
    </w:pPr>
    <w:r>
      <w:rPr>
        <w:noProof/>
      </w:rPr>
      <w:drawing>
        <wp:inline distT="0" distB="0" distL="0" distR="0" wp14:anchorId="3034DA1C" wp14:editId="7B09D382">
          <wp:extent cx="6298449" cy="914400"/>
          <wp:effectExtent l="0" t="0" r="7620" b="0"/>
          <wp:docPr id="35" name="img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g5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14986" cy="916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CAC34" w14:textId="77777777" w:rsidR="00B951CB" w:rsidRDefault="00B951CB" w:rsidP="006A6065">
      <w:pPr>
        <w:spacing w:after="0" w:line="240" w:lineRule="auto"/>
      </w:pPr>
      <w:r>
        <w:separator/>
      </w:r>
    </w:p>
  </w:footnote>
  <w:footnote w:type="continuationSeparator" w:id="0">
    <w:p w14:paraId="5087140E" w14:textId="77777777" w:rsidR="00B951CB" w:rsidRDefault="00B951CB" w:rsidP="006A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8F5BD" w14:textId="3693A5E2" w:rsidR="006A6065" w:rsidRDefault="006A6065">
    <w:pPr>
      <w:pStyle w:val="Header"/>
    </w:pPr>
    <w:r>
      <w:rPr>
        <w:noProof/>
      </w:rPr>
      <w:drawing>
        <wp:inline distT="0" distB="0" distL="0" distR="0" wp14:anchorId="594FA80A" wp14:editId="5FEE78C6">
          <wp:extent cx="4674752" cy="850904"/>
          <wp:effectExtent l="0" t="0" r="0" b="0"/>
          <wp:docPr id="5" name="img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74752" cy="850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" w15:restartNumberingAfterBreak="0">
    <w:nsid w:val="00000005"/>
    <w:multiLevelType w:val="multilevel"/>
    <w:tmpl w:val="D70A49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."/>
      <w:lvlJc w:val="left"/>
      <w:pPr>
        <w:tabs>
          <w:tab w:val="num" w:pos="5038"/>
        </w:tabs>
        <w:ind w:left="5038" w:hanging="360"/>
      </w:pPr>
    </w:lvl>
    <w:lvl w:ilvl="2">
      <w:start w:val="1"/>
      <w:numFmt w:val="decimal"/>
      <w:lvlText w:val="%2.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2.%3.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2.%3.%4.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2.%3.%4.%5.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2.%3.%4.%5.%6.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2.%3.%4.%5.%6.%7.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4167"/>
        </w:tabs>
        <w:ind w:left="4167" w:hanging="360"/>
      </w:pPr>
    </w:lvl>
  </w:abstractNum>
  <w:abstractNum w:abstractNumId="3" w15:restartNumberingAfterBreak="0">
    <w:nsid w:val="00000007"/>
    <w:multiLevelType w:val="multilevel"/>
    <w:tmpl w:val="57329F3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1E2F29"/>
    <w:multiLevelType w:val="hybridMultilevel"/>
    <w:tmpl w:val="E46A7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A3049"/>
    <w:multiLevelType w:val="hybridMultilevel"/>
    <w:tmpl w:val="D058484E"/>
    <w:lvl w:ilvl="0" w:tplc="63A29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6E2342"/>
    <w:multiLevelType w:val="multilevel"/>
    <w:tmpl w:val="7E8E7814"/>
    <w:name w:val="WW8Num7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896689"/>
    <w:multiLevelType w:val="multilevel"/>
    <w:tmpl w:val="FB34BBDA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10DA35FD"/>
    <w:multiLevelType w:val="multilevel"/>
    <w:tmpl w:val="0A36F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3B66007"/>
    <w:multiLevelType w:val="hybridMultilevel"/>
    <w:tmpl w:val="C42C5D16"/>
    <w:lvl w:ilvl="0" w:tplc="51F0E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D808BD"/>
    <w:multiLevelType w:val="multilevel"/>
    <w:tmpl w:val="D9DC9096"/>
    <w:styleLink w:val="WWOutlineListStyle13"/>
    <w:lvl w:ilvl="0">
      <w:start w:val="1"/>
      <w:numFmt w:val="decimal"/>
      <w:lvlText w:val="%1."/>
      <w:lvlJc w:val="left"/>
      <w:pPr>
        <w:ind w:left="1152" w:hanging="432"/>
      </w:pPr>
    </w:lvl>
    <w:lvl w:ilvl="1">
      <w:start w:val="1"/>
      <w:numFmt w:val="decimal"/>
      <w:lvlText w:val="%1.%2."/>
      <w:lvlJc w:val="left"/>
      <w:pPr>
        <w:ind w:left="900" w:firstLine="0"/>
      </w:pPr>
      <w:rPr>
        <w:b w:val="0"/>
        <w:i w:val="0"/>
        <w:strike/>
      </w:rPr>
    </w:lvl>
    <w:lvl w:ilvl="2">
      <w:start w:val="1"/>
      <w:numFmt w:val="decimal"/>
      <w:lvlText w:val="%1.%2.%3."/>
      <w:lvlJc w:val="left"/>
      <w:pPr>
        <w:ind w:left="426" w:firstLine="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12" w15:restartNumberingAfterBreak="0">
    <w:nsid w:val="160F75F6"/>
    <w:multiLevelType w:val="hybridMultilevel"/>
    <w:tmpl w:val="222442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09A7"/>
    <w:multiLevelType w:val="hybridMultilevel"/>
    <w:tmpl w:val="D8D04144"/>
    <w:lvl w:ilvl="0" w:tplc="7DB288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D4747"/>
    <w:multiLevelType w:val="multilevel"/>
    <w:tmpl w:val="6C20637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 w15:restartNumberingAfterBreak="0">
    <w:nsid w:val="26182D97"/>
    <w:multiLevelType w:val="hybridMultilevel"/>
    <w:tmpl w:val="802458B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147F1"/>
    <w:multiLevelType w:val="hybridMultilevel"/>
    <w:tmpl w:val="EE28023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92C9B"/>
    <w:multiLevelType w:val="hybridMultilevel"/>
    <w:tmpl w:val="1060AD8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403EA"/>
    <w:multiLevelType w:val="multilevel"/>
    <w:tmpl w:val="BA7CA3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313937"/>
    <w:multiLevelType w:val="multilevel"/>
    <w:tmpl w:val="2C728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B527C1"/>
    <w:multiLevelType w:val="hybridMultilevel"/>
    <w:tmpl w:val="C062125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91FC2"/>
    <w:multiLevelType w:val="hybridMultilevel"/>
    <w:tmpl w:val="F96E89A8"/>
    <w:lvl w:ilvl="0" w:tplc="B9824E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11838"/>
    <w:multiLevelType w:val="hybridMultilevel"/>
    <w:tmpl w:val="819CBA14"/>
    <w:lvl w:ilvl="0" w:tplc="190EB00C">
      <w:start w:val="3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F0702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B97BBD"/>
    <w:multiLevelType w:val="hybridMultilevel"/>
    <w:tmpl w:val="BDCA92F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557E5"/>
    <w:multiLevelType w:val="hybridMultilevel"/>
    <w:tmpl w:val="B2D2B4E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645FF"/>
    <w:multiLevelType w:val="hybridMultilevel"/>
    <w:tmpl w:val="E48211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11B5D"/>
    <w:multiLevelType w:val="hybridMultilevel"/>
    <w:tmpl w:val="0918225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96212"/>
    <w:multiLevelType w:val="hybridMultilevel"/>
    <w:tmpl w:val="E8C096E8"/>
    <w:lvl w:ilvl="0" w:tplc="72CA47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D47BED"/>
    <w:multiLevelType w:val="hybridMultilevel"/>
    <w:tmpl w:val="D8C0B6F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F1A60"/>
    <w:multiLevelType w:val="hybridMultilevel"/>
    <w:tmpl w:val="B61CE7B2"/>
    <w:lvl w:ilvl="0" w:tplc="0427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8652B"/>
    <w:multiLevelType w:val="hybridMultilevel"/>
    <w:tmpl w:val="892CE5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B613A"/>
    <w:multiLevelType w:val="hybridMultilevel"/>
    <w:tmpl w:val="A0F2D9BE"/>
    <w:lvl w:ilvl="0" w:tplc="FDA693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936B8"/>
    <w:multiLevelType w:val="multilevel"/>
    <w:tmpl w:val="C76898AC"/>
    <w:lvl w:ilvl="0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360"/>
      </w:pPr>
      <w:rPr>
        <w:rFonts w:eastAsia="Calibri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eastAsia="Calibri" w:hint="default"/>
      </w:rPr>
    </w:lvl>
  </w:abstractNum>
  <w:abstractNum w:abstractNumId="34" w15:restartNumberingAfterBreak="0">
    <w:nsid w:val="6E627F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CF2FA3"/>
    <w:multiLevelType w:val="multilevel"/>
    <w:tmpl w:val="7C3EBD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upp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8B62B2D"/>
    <w:multiLevelType w:val="multilevel"/>
    <w:tmpl w:val="4ADE8E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CAD49C1"/>
    <w:multiLevelType w:val="hybridMultilevel"/>
    <w:tmpl w:val="0A802AD6"/>
    <w:lvl w:ilvl="0" w:tplc="7C3A5B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96AA1"/>
    <w:multiLevelType w:val="multilevel"/>
    <w:tmpl w:val="4FA27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6"/>
  </w:num>
  <w:num w:numId="2">
    <w:abstractNumId w:val="26"/>
  </w:num>
  <w:num w:numId="3">
    <w:abstractNumId w:val="28"/>
  </w:num>
  <w:num w:numId="4">
    <w:abstractNumId w:val="10"/>
  </w:num>
  <w:num w:numId="5">
    <w:abstractNumId w:val="6"/>
  </w:num>
  <w:num w:numId="6">
    <w:abstractNumId w:val="31"/>
  </w:num>
  <w:num w:numId="7">
    <w:abstractNumId w:val="15"/>
  </w:num>
  <w:num w:numId="8">
    <w:abstractNumId w:val="17"/>
  </w:num>
  <w:num w:numId="9">
    <w:abstractNumId w:val="20"/>
  </w:num>
  <w:num w:numId="10">
    <w:abstractNumId w:val="25"/>
  </w:num>
  <w:num w:numId="11">
    <w:abstractNumId w:val="24"/>
  </w:num>
  <w:num w:numId="12">
    <w:abstractNumId w:val="29"/>
  </w:num>
  <w:num w:numId="13">
    <w:abstractNumId w:val="27"/>
  </w:num>
  <w:num w:numId="14">
    <w:abstractNumId w:val="1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7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8"/>
  </w:num>
  <w:num w:numId="24">
    <w:abstractNumId w:val="19"/>
  </w:num>
  <w:num w:numId="25">
    <w:abstractNumId w:val="3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1"/>
  </w:num>
  <w:num w:numId="32">
    <w:abstractNumId w:val="34"/>
  </w:num>
  <w:num w:numId="33">
    <w:abstractNumId w:val="23"/>
  </w:num>
  <w:num w:numId="34">
    <w:abstractNumId w:val="35"/>
  </w:num>
  <w:num w:numId="35">
    <w:abstractNumId w:val="22"/>
  </w:num>
  <w:num w:numId="36">
    <w:abstractNumId w:val="5"/>
  </w:num>
  <w:num w:numId="37">
    <w:abstractNumId w:val="9"/>
  </w:num>
  <w:num w:numId="38">
    <w:abstractNumId w:val="12"/>
  </w:num>
  <w:num w:numId="39">
    <w:abstractNumId w:val="8"/>
  </w:num>
  <w:num w:numId="40">
    <w:abstractNumId w:val="32"/>
  </w:num>
  <w:num w:numId="41">
    <w:abstractNumId w:val="21"/>
  </w:num>
  <w:num w:numId="42">
    <w:abstractNumId w:val="13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8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C1E"/>
    <w:rsid w:val="00003C0F"/>
    <w:rsid w:val="00011BCD"/>
    <w:rsid w:val="00014FF2"/>
    <w:rsid w:val="0001780A"/>
    <w:rsid w:val="0002152D"/>
    <w:rsid w:val="000216E8"/>
    <w:rsid w:val="00023BA1"/>
    <w:rsid w:val="00023D4E"/>
    <w:rsid w:val="000276F0"/>
    <w:rsid w:val="00034AA7"/>
    <w:rsid w:val="00036DFC"/>
    <w:rsid w:val="00041835"/>
    <w:rsid w:val="00042056"/>
    <w:rsid w:val="00043EF8"/>
    <w:rsid w:val="00047F0A"/>
    <w:rsid w:val="00052FE3"/>
    <w:rsid w:val="000549EF"/>
    <w:rsid w:val="000556AB"/>
    <w:rsid w:val="00060DEA"/>
    <w:rsid w:val="0006362F"/>
    <w:rsid w:val="00063E20"/>
    <w:rsid w:val="000655AD"/>
    <w:rsid w:val="00065F67"/>
    <w:rsid w:val="00070DED"/>
    <w:rsid w:val="00077A0A"/>
    <w:rsid w:val="00080DB2"/>
    <w:rsid w:val="00081C16"/>
    <w:rsid w:val="000833A4"/>
    <w:rsid w:val="000858ED"/>
    <w:rsid w:val="00085BA6"/>
    <w:rsid w:val="0008770C"/>
    <w:rsid w:val="00093CE7"/>
    <w:rsid w:val="00096DAB"/>
    <w:rsid w:val="000A1DE8"/>
    <w:rsid w:val="000A2B06"/>
    <w:rsid w:val="000A2C53"/>
    <w:rsid w:val="000A2F2A"/>
    <w:rsid w:val="000A3DAA"/>
    <w:rsid w:val="000A6983"/>
    <w:rsid w:val="000A76AC"/>
    <w:rsid w:val="000B0E5A"/>
    <w:rsid w:val="000B15DC"/>
    <w:rsid w:val="000B540E"/>
    <w:rsid w:val="000C195D"/>
    <w:rsid w:val="000C51D1"/>
    <w:rsid w:val="000C5A39"/>
    <w:rsid w:val="000D616D"/>
    <w:rsid w:val="000D735A"/>
    <w:rsid w:val="000E1595"/>
    <w:rsid w:val="000E2605"/>
    <w:rsid w:val="000F499E"/>
    <w:rsid w:val="00101F2E"/>
    <w:rsid w:val="001023ED"/>
    <w:rsid w:val="00110242"/>
    <w:rsid w:val="0011375C"/>
    <w:rsid w:val="00114001"/>
    <w:rsid w:val="0011615E"/>
    <w:rsid w:val="00117223"/>
    <w:rsid w:val="0012008B"/>
    <w:rsid w:val="00120936"/>
    <w:rsid w:val="00121939"/>
    <w:rsid w:val="00121CDD"/>
    <w:rsid w:val="00123132"/>
    <w:rsid w:val="00125655"/>
    <w:rsid w:val="00132B5A"/>
    <w:rsid w:val="00134EA6"/>
    <w:rsid w:val="00136BA3"/>
    <w:rsid w:val="00142563"/>
    <w:rsid w:val="001432BB"/>
    <w:rsid w:val="00143FCD"/>
    <w:rsid w:val="0014491C"/>
    <w:rsid w:val="001458D2"/>
    <w:rsid w:val="0015012E"/>
    <w:rsid w:val="00151F92"/>
    <w:rsid w:val="00155F21"/>
    <w:rsid w:val="00160FF7"/>
    <w:rsid w:val="00164235"/>
    <w:rsid w:val="00164F37"/>
    <w:rsid w:val="0017377C"/>
    <w:rsid w:val="00176C8B"/>
    <w:rsid w:val="00180477"/>
    <w:rsid w:val="00180F23"/>
    <w:rsid w:val="00181DDC"/>
    <w:rsid w:val="001825DF"/>
    <w:rsid w:val="001914A9"/>
    <w:rsid w:val="0019256D"/>
    <w:rsid w:val="00193939"/>
    <w:rsid w:val="00193F18"/>
    <w:rsid w:val="001A0440"/>
    <w:rsid w:val="001A4017"/>
    <w:rsid w:val="001A5108"/>
    <w:rsid w:val="001A790E"/>
    <w:rsid w:val="001B4010"/>
    <w:rsid w:val="001C0074"/>
    <w:rsid w:val="001C161A"/>
    <w:rsid w:val="001C175F"/>
    <w:rsid w:val="001C354B"/>
    <w:rsid w:val="001D0C71"/>
    <w:rsid w:val="001D2AB6"/>
    <w:rsid w:val="001D5B2C"/>
    <w:rsid w:val="001D636A"/>
    <w:rsid w:val="001D7B43"/>
    <w:rsid w:val="001E1B20"/>
    <w:rsid w:val="001E47D4"/>
    <w:rsid w:val="001E4BB2"/>
    <w:rsid w:val="001E572E"/>
    <w:rsid w:val="001E5781"/>
    <w:rsid w:val="001E6F8C"/>
    <w:rsid w:val="001E7219"/>
    <w:rsid w:val="001F3759"/>
    <w:rsid w:val="001F5305"/>
    <w:rsid w:val="001F54D3"/>
    <w:rsid w:val="001F617A"/>
    <w:rsid w:val="001F7CD3"/>
    <w:rsid w:val="00200CB8"/>
    <w:rsid w:val="00201B40"/>
    <w:rsid w:val="00203447"/>
    <w:rsid w:val="002164EB"/>
    <w:rsid w:val="00217BEE"/>
    <w:rsid w:val="00220ED8"/>
    <w:rsid w:val="00222067"/>
    <w:rsid w:val="00223CD8"/>
    <w:rsid w:val="00223D3E"/>
    <w:rsid w:val="00225123"/>
    <w:rsid w:val="00225483"/>
    <w:rsid w:val="00233352"/>
    <w:rsid w:val="002341F0"/>
    <w:rsid w:val="0023423F"/>
    <w:rsid w:val="00235AA0"/>
    <w:rsid w:val="00241BEF"/>
    <w:rsid w:val="00242138"/>
    <w:rsid w:val="002424F9"/>
    <w:rsid w:val="002447DB"/>
    <w:rsid w:val="002461BE"/>
    <w:rsid w:val="00250EA3"/>
    <w:rsid w:val="0025525B"/>
    <w:rsid w:val="00257B91"/>
    <w:rsid w:val="00257C1E"/>
    <w:rsid w:val="0026131E"/>
    <w:rsid w:val="002632FB"/>
    <w:rsid w:val="00271156"/>
    <w:rsid w:val="002714F9"/>
    <w:rsid w:val="002742AC"/>
    <w:rsid w:val="002750FC"/>
    <w:rsid w:val="00276977"/>
    <w:rsid w:val="002778FE"/>
    <w:rsid w:val="00280408"/>
    <w:rsid w:val="00282197"/>
    <w:rsid w:val="00283F68"/>
    <w:rsid w:val="00287FE4"/>
    <w:rsid w:val="00294D34"/>
    <w:rsid w:val="00296831"/>
    <w:rsid w:val="002977F9"/>
    <w:rsid w:val="002A2674"/>
    <w:rsid w:val="002A5344"/>
    <w:rsid w:val="002B028D"/>
    <w:rsid w:val="002B301F"/>
    <w:rsid w:val="002B369B"/>
    <w:rsid w:val="002B5C0E"/>
    <w:rsid w:val="002C2263"/>
    <w:rsid w:val="002C521F"/>
    <w:rsid w:val="002C558D"/>
    <w:rsid w:val="002C5C00"/>
    <w:rsid w:val="002C68B8"/>
    <w:rsid w:val="002C7CDE"/>
    <w:rsid w:val="002D00C6"/>
    <w:rsid w:val="002D0D58"/>
    <w:rsid w:val="002D5A82"/>
    <w:rsid w:val="002D5E01"/>
    <w:rsid w:val="002E0BBF"/>
    <w:rsid w:val="002E160E"/>
    <w:rsid w:val="002E24FB"/>
    <w:rsid w:val="002E2940"/>
    <w:rsid w:val="002E4276"/>
    <w:rsid w:val="002E5528"/>
    <w:rsid w:val="002F0576"/>
    <w:rsid w:val="002F2B37"/>
    <w:rsid w:val="002F3967"/>
    <w:rsid w:val="002F694F"/>
    <w:rsid w:val="003008A5"/>
    <w:rsid w:val="00301C3C"/>
    <w:rsid w:val="00303B07"/>
    <w:rsid w:val="00305DF1"/>
    <w:rsid w:val="003126DE"/>
    <w:rsid w:val="00315885"/>
    <w:rsid w:val="003166D4"/>
    <w:rsid w:val="00324EA4"/>
    <w:rsid w:val="00327FB1"/>
    <w:rsid w:val="00334139"/>
    <w:rsid w:val="003347A9"/>
    <w:rsid w:val="0033543A"/>
    <w:rsid w:val="00341949"/>
    <w:rsid w:val="003441A2"/>
    <w:rsid w:val="0034736B"/>
    <w:rsid w:val="003474A1"/>
    <w:rsid w:val="003557C7"/>
    <w:rsid w:val="00357278"/>
    <w:rsid w:val="00362E07"/>
    <w:rsid w:val="00367582"/>
    <w:rsid w:val="003729FE"/>
    <w:rsid w:val="00384DE2"/>
    <w:rsid w:val="0038679B"/>
    <w:rsid w:val="00391A98"/>
    <w:rsid w:val="0039418B"/>
    <w:rsid w:val="00394218"/>
    <w:rsid w:val="00394BD1"/>
    <w:rsid w:val="00394EB1"/>
    <w:rsid w:val="003956A4"/>
    <w:rsid w:val="003963F8"/>
    <w:rsid w:val="0039642E"/>
    <w:rsid w:val="003965AD"/>
    <w:rsid w:val="0039761F"/>
    <w:rsid w:val="003A0A62"/>
    <w:rsid w:val="003A1880"/>
    <w:rsid w:val="003A6C8C"/>
    <w:rsid w:val="003B6857"/>
    <w:rsid w:val="003C0167"/>
    <w:rsid w:val="003C03B7"/>
    <w:rsid w:val="003C3B10"/>
    <w:rsid w:val="003C3C14"/>
    <w:rsid w:val="003C5EB9"/>
    <w:rsid w:val="003C60E5"/>
    <w:rsid w:val="003C707C"/>
    <w:rsid w:val="003C74F1"/>
    <w:rsid w:val="003C7C25"/>
    <w:rsid w:val="003D20A2"/>
    <w:rsid w:val="003D55A9"/>
    <w:rsid w:val="003D7AEA"/>
    <w:rsid w:val="003D7F03"/>
    <w:rsid w:val="003E2815"/>
    <w:rsid w:val="003E301E"/>
    <w:rsid w:val="003E3747"/>
    <w:rsid w:val="003E3D90"/>
    <w:rsid w:val="003E5311"/>
    <w:rsid w:val="003E5C1C"/>
    <w:rsid w:val="003F04F5"/>
    <w:rsid w:val="003F151D"/>
    <w:rsid w:val="003F20BE"/>
    <w:rsid w:val="003F2D88"/>
    <w:rsid w:val="003F4F18"/>
    <w:rsid w:val="003F6D06"/>
    <w:rsid w:val="004000F1"/>
    <w:rsid w:val="00406A3F"/>
    <w:rsid w:val="00406C4F"/>
    <w:rsid w:val="00414BEA"/>
    <w:rsid w:val="00416618"/>
    <w:rsid w:val="00416E36"/>
    <w:rsid w:val="0042333F"/>
    <w:rsid w:val="00423400"/>
    <w:rsid w:val="004258A1"/>
    <w:rsid w:val="004306FF"/>
    <w:rsid w:val="00433694"/>
    <w:rsid w:val="00437D34"/>
    <w:rsid w:val="00450241"/>
    <w:rsid w:val="00450C13"/>
    <w:rsid w:val="00455DCD"/>
    <w:rsid w:val="004622BA"/>
    <w:rsid w:val="00463C7F"/>
    <w:rsid w:val="00465B3F"/>
    <w:rsid w:val="0046615E"/>
    <w:rsid w:val="004704FA"/>
    <w:rsid w:val="00480768"/>
    <w:rsid w:val="00480C2E"/>
    <w:rsid w:val="00480F4B"/>
    <w:rsid w:val="00481202"/>
    <w:rsid w:val="0048781B"/>
    <w:rsid w:val="00493105"/>
    <w:rsid w:val="00494DBF"/>
    <w:rsid w:val="004A3170"/>
    <w:rsid w:val="004A4754"/>
    <w:rsid w:val="004B2C75"/>
    <w:rsid w:val="004B6276"/>
    <w:rsid w:val="004B6589"/>
    <w:rsid w:val="004C6BFD"/>
    <w:rsid w:val="004D20AB"/>
    <w:rsid w:val="004E18A3"/>
    <w:rsid w:val="004E252A"/>
    <w:rsid w:val="004F0C0F"/>
    <w:rsid w:val="004F331F"/>
    <w:rsid w:val="004F401C"/>
    <w:rsid w:val="004F5C43"/>
    <w:rsid w:val="004F6EE0"/>
    <w:rsid w:val="00501184"/>
    <w:rsid w:val="0050147C"/>
    <w:rsid w:val="00502F9A"/>
    <w:rsid w:val="005075C2"/>
    <w:rsid w:val="00507DCF"/>
    <w:rsid w:val="00507FCA"/>
    <w:rsid w:val="00510D5B"/>
    <w:rsid w:val="00511404"/>
    <w:rsid w:val="00512C61"/>
    <w:rsid w:val="00513FC3"/>
    <w:rsid w:val="00520DB1"/>
    <w:rsid w:val="0052451D"/>
    <w:rsid w:val="005249E6"/>
    <w:rsid w:val="00525A37"/>
    <w:rsid w:val="00525AFD"/>
    <w:rsid w:val="00526096"/>
    <w:rsid w:val="00530AE3"/>
    <w:rsid w:val="005336C4"/>
    <w:rsid w:val="005355E0"/>
    <w:rsid w:val="00537E10"/>
    <w:rsid w:val="005411CA"/>
    <w:rsid w:val="00541420"/>
    <w:rsid w:val="00541CDD"/>
    <w:rsid w:val="00542805"/>
    <w:rsid w:val="00542FDF"/>
    <w:rsid w:val="00554DB7"/>
    <w:rsid w:val="0055631E"/>
    <w:rsid w:val="005569D3"/>
    <w:rsid w:val="00556DF1"/>
    <w:rsid w:val="00557EA2"/>
    <w:rsid w:val="00560E65"/>
    <w:rsid w:val="00561BCA"/>
    <w:rsid w:val="005625DA"/>
    <w:rsid w:val="005636A3"/>
    <w:rsid w:val="0056627E"/>
    <w:rsid w:val="00566D7A"/>
    <w:rsid w:val="005717FF"/>
    <w:rsid w:val="00582281"/>
    <w:rsid w:val="005867F8"/>
    <w:rsid w:val="00594B86"/>
    <w:rsid w:val="00595E82"/>
    <w:rsid w:val="00596BFA"/>
    <w:rsid w:val="00597541"/>
    <w:rsid w:val="005A7F0F"/>
    <w:rsid w:val="005B0947"/>
    <w:rsid w:val="005B28E3"/>
    <w:rsid w:val="005B3B23"/>
    <w:rsid w:val="005B4F28"/>
    <w:rsid w:val="005B5B75"/>
    <w:rsid w:val="005B66D5"/>
    <w:rsid w:val="005B7BF7"/>
    <w:rsid w:val="005C1D60"/>
    <w:rsid w:val="005C224C"/>
    <w:rsid w:val="005C36B5"/>
    <w:rsid w:val="005C4327"/>
    <w:rsid w:val="005E5B7F"/>
    <w:rsid w:val="005E6EA8"/>
    <w:rsid w:val="005F20A5"/>
    <w:rsid w:val="005F37E4"/>
    <w:rsid w:val="005F386C"/>
    <w:rsid w:val="005F6CDD"/>
    <w:rsid w:val="00602401"/>
    <w:rsid w:val="00602A3B"/>
    <w:rsid w:val="006055B5"/>
    <w:rsid w:val="0060702A"/>
    <w:rsid w:val="006102EE"/>
    <w:rsid w:val="006152AB"/>
    <w:rsid w:val="00616597"/>
    <w:rsid w:val="006171B7"/>
    <w:rsid w:val="0062481C"/>
    <w:rsid w:val="00624919"/>
    <w:rsid w:val="00625ACF"/>
    <w:rsid w:val="00627320"/>
    <w:rsid w:val="006277B5"/>
    <w:rsid w:val="006301B9"/>
    <w:rsid w:val="006301D8"/>
    <w:rsid w:val="00630AEE"/>
    <w:rsid w:val="006314AD"/>
    <w:rsid w:val="00631FA6"/>
    <w:rsid w:val="00633C3A"/>
    <w:rsid w:val="006346DC"/>
    <w:rsid w:val="0063673F"/>
    <w:rsid w:val="00637291"/>
    <w:rsid w:val="00642A66"/>
    <w:rsid w:val="00642E34"/>
    <w:rsid w:val="006435C3"/>
    <w:rsid w:val="006444A8"/>
    <w:rsid w:val="00656F56"/>
    <w:rsid w:val="00657680"/>
    <w:rsid w:val="00660D29"/>
    <w:rsid w:val="00662628"/>
    <w:rsid w:val="00664CA0"/>
    <w:rsid w:val="00667D9D"/>
    <w:rsid w:val="006720F4"/>
    <w:rsid w:val="00673D41"/>
    <w:rsid w:val="006821E2"/>
    <w:rsid w:val="00684E19"/>
    <w:rsid w:val="00692007"/>
    <w:rsid w:val="00692434"/>
    <w:rsid w:val="006945B3"/>
    <w:rsid w:val="006A536E"/>
    <w:rsid w:val="006A53C2"/>
    <w:rsid w:val="006A6065"/>
    <w:rsid w:val="006A7C03"/>
    <w:rsid w:val="006B0582"/>
    <w:rsid w:val="006B287E"/>
    <w:rsid w:val="006B4821"/>
    <w:rsid w:val="006B63C2"/>
    <w:rsid w:val="006C3638"/>
    <w:rsid w:val="006C7607"/>
    <w:rsid w:val="006C7BD7"/>
    <w:rsid w:val="006D2710"/>
    <w:rsid w:val="006D4E16"/>
    <w:rsid w:val="006D700F"/>
    <w:rsid w:val="006E2A01"/>
    <w:rsid w:val="006E4A15"/>
    <w:rsid w:val="006F128C"/>
    <w:rsid w:val="006F2E3B"/>
    <w:rsid w:val="0070134B"/>
    <w:rsid w:val="007021C9"/>
    <w:rsid w:val="00707D02"/>
    <w:rsid w:val="00707F3E"/>
    <w:rsid w:val="007131E9"/>
    <w:rsid w:val="0071487C"/>
    <w:rsid w:val="00714AE6"/>
    <w:rsid w:val="00714FA0"/>
    <w:rsid w:val="007176AC"/>
    <w:rsid w:val="00723C29"/>
    <w:rsid w:val="0072434D"/>
    <w:rsid w:val="007254D6"/>
    <w:rsid w:val="00725B5F"/>
    <w:rsid w:val="00731038"/>
    <w:rsid w:val="00731A12"/>
    <w:rsid w:val="007378EC"/>
    <w:rsid w:val="00742CEC"/>
    <w:rsid w:val="00743F8D"/>
    <w:rsid w:val="0074552B"/>
    <w:rsid w:val="00745EFD"/>
    <w:rsid w:val="00757F89"/>
    <w:rsid w:val="00762044"/>
    <w:rsid w:val="0076363B"/>
    <w:rsid w:val="00763EAF"/>
    <w:rsid w:val="00765CE9"/>
    <w:rsid w:val="00771C85"/>
    <w:rsid w:val="00774A76"/>
    <w:rsid w:val="00775522"/>
    <w:rsid w:val="00782921"/>
    <w:rsid w:val="00784EFB"/>
    <w:rsid w:val="00786F5D"/>
    <w:rsid w:val="007873A2"/>
    <w:rsid w:val="00787536"/>
    <w:rsid w:val="007928F5"/>
    <w:rsid w:val="00792E7E"/>
    <w:rsid w:val="007930C6"/>
    <w:rsid w:val="00797CAA"/>
    <w:rsid w:val="007A01AD"/>
    <w:rsid w:val="007A01F3"/>
    <w:rsid w:val="007A3D6D"/>
    <w:rsid w:val="007A51D0"/>
    <w:rsid w:val="007B1105"/>
    <w:rsid w:val="007B2CEA"/>
    <w:rsid w:val="007B4D53"/>
    <w:rsid w:val="007B7E03"/>
    <w:rsid w:val="007C0EC4"/>
    <w:rsid w:val="007C23A2"/>
    <w:rsid w:val="007D0E88"/>
    <w:rsid w:val="007D203B"/>
    <w:rsid w:val="007D3A1A"/>
    <w:rsid w:val="007D4E7A"/>
    <w:rsid w:val="007D6E81"/>
    <w:rsid w:val="007E0005"/>
    <w:rsid w:val="007E2EB3"/>
    <w:rsid w:val="007E4476"/>
    <w:rsid w:val="007F0409"/>
    <w:rsid w:val="007F0B1A"/>
    <w:rsid w:val="007F746C"/>
    <w:rsid w:val="00803219"/>
    <w:rsid w:val="00803434"/>
    <w:rsid w:val="0080544C"/>
    <w:rsid w:val="00811930"/>
    <w:rsid w:val="00811FCA"/>
    <w:rsid w:val="00813D55"/>
    <w:rsid w:val="00817E8F"/>
    <w:rsid w:val="008200EE"/>
    <w:rsid w:val="00823F4A"/>
    <w:rsid w:val="00832FD3"/>
    <w:rsid w:val="008339C5"/>
    <w:rsid w:val="00836382"/>
    <w:rsid w:val="00837F29"/>
    <w:rsid w:val="00840872"/>
    <w:rsid w:val="00843F06"/>
    <w:rsid w:val="00847274"/>
    <w:rsid w:val="008474ED"/>
    <w:rsid w:val="0085225E"/>
    <w:rsid w:val="00852D3A"/>
    <w:rsid w:val="008538E0"/>
    <w:rsid w:val="00854C63"/>
    <w:rsid w:val="00855DAC"/>
    <w:rsid w:val="00863E82"/>
    <w:rsid w:val="0086454F"/>
    <w:rsid w:val="0086745B"/>
    <w:rsid w:val="008768B2"/>
    <w:rsid w:val="00882EAB"/>
    <w:rsid w:val="00884DB9"/>
    <w:rsid w:val="00887EAF"/>
    <w:rsid w:val="00890BC0"/>
    <w:rsid w:val="00897449"/>
    <w:rsid w:val="008A18B5"/>
    <w:rsid w:val="008A3F01"/>
    <w:rsid w:val="008A42FC"/>
    <w:rsid w:val="008B1245"/>
    <w:rsid w:val="008B1647"/>
    <w:rsid w:val="008B2234"/>
    <w:rsid w:val="008B406D"/>
    <w:rsid w:val="008B52D6"/>
    <w:rsid w:val="008B780E"/>
    <w:rsid w:val="008C06C3"/>
    <w:rsid w:val="008C25C6"/>
    <w:rsid w:val="008C7FE5"/>
    <w:rsid w:val="008D10BB"/>
    <w:rsid w:val="008D1283"/>
    <w:rsid w:val="008D3BB0"/>
    <w:rsid w:val="008D442B"/>
    <w:rsid w:val="008D6890"/>
    <w:rsid w:val="008D7C3D"/>
    <w:rsid w:val="008E1D6F"/>
    <w:rsid w:val="008E79E4"/>
    <w:rsid w:val="008F0116"/>
    <w:rsid w:val="008F0128"/>
    <w:rsid w:val="008F3432"/>
    <w:rsid w:val="008F60DC"/>
    <w:rsid w:val="008F7D90"/>
    <w:rsid w:val="0090085D"/>
    <w:rsid w:val="00900B76"/>
    <w:rsid w:val="0090110B"/>
    <w:rsid w:val="009016FC"/>
    <w:rsid w:val="00901C5E"/>
    <w:rsid w:val="00902479"/>
    <w:rsid w:val="00902F55"/>
    <w:rsid w:val="009047A4"/>
    <w:rsid w:val="00917D1F"/>
    <w:rsid w:val="0092019E"/>
    <w:rsid w:val="00921610"/>
    <w:rsid w:val="00923E17"/>
    <w:rsid w:val="00926EDA"/>
    <w:rsid w:val="009313A9"/>
    <w:rsid w:val="009335D8"/>
    <w:rsid w:val="009405F8"/>
    <w:rsid w:val="00943A44"/>
    <w:rsid w:val="00951346"/>
    <w:rsid w:val="009540E5"/>
    <w:rsid w:val="0095447B"/>
    <w:rsid w:val="00956C4C"/>
    <w:rsid w:val="009605C2"/>
    <w:rsid w:val="00963383"/>
    <w:rsid w:val="009648BB"/>
    <w:rsid w:val="00965AF0"/>
    <w:rsid w:val="00973C67"/>
    <w:rsid w:val="009747AC"/>
    <w:rsid w:val="00974BB7"/>
    <w:rsid w:val="0097560D"/>
    <w:rsid w:val="00981525"/>
    <w:rsid w:val="009869E5"/>
    <w:rsid w:val="009876F0"/>
    <w:rsid w:val="00993598"/>
    <w:rsid w:val="00993B27"/>
    <w:rsid w:val="009A13E1"/>
    <w:rsid w:val="009A1BFC"/>
    <w:rsid w:val="009A50AE"/>
    <w:rsid w:val="009B032B"/>
    <w:rsid w:val="009B27D2"/>
    <w:rsid w:val="009B71EF"/>
    <w:rsid w:val="009C1E22"/>
    <w:rsid w:val="009C4855"/>
    <w:rsid w:val="009C594C"/>
    <w:rsid w:val="009D092B"/>
    <w:rsid w:val="009D2B6A"/>
    <w:rsid w:val="009D47F9"/>
    <w:rsid w:val="009E5717"/>
    <w:rsid w:val="009F4257"/>
    <w:rsid w:val="009F5547"/>
    <w:rsid w:val="009F602F"/>
    <w:rsid w:val="009F631E"/>
    <w:rsid w:val="00A008BF"/>
    <w:rsid w:val="00A0283A"/>
    <w:rsid w:val="00A142FC"/>
    <w:rsid w:val="00A14D10"/>
    <w:rsid w:val="00A15B76"/>
    <w:rsid w:val="00A162F4"/>
    <w:rsid w:val="00A2236C"/>
    <w:rsid w:val="00A240E6"/>
    <w:rsid w:val="00A24D20"/>
    <w:rsid w:val="00A30D69"/>
    <w:rsid w:val="00A31591"/>
    <w:rsid w:val="00A33B22"/>
    <w:rsid w:val="00A34324"/>
    <w:rsid w:val="00A35903"/>
    <w:rsid w:val="00A362B5"/>
    <w:rsid w:val="00A40534"/>
    <w:rsid w:val="00A40C72"/>
    <w:rsid w:val="00A41966"/>
    <w:rsid w:val="00A4508F"/>
    <w:rsid w:val="00A5189C"/>
    <w:rsid w:val="00A535E1"/>
    <w:rsid w:val="00A53602"/>
    <w:rsid w:val="00A568FC"/>
    <w:rsid w:val="00A57FE9"/>
    <w:rsid w:val="00A648E7"/>
    <w:rsid w:val="00A719D4"/>
    <w:rsid w:val="00A917D1"/>
    <w:rsid w:val="00A92A6D"/>
    <w:rsid w:val="00A934F3"/>
    <w:rsid w:val="00A93970"/>
    <w:rsid w:val="00A952A2"/>
    <w:rsid w:val="00A95ABE"/>
    <w:rsid w:val="00AA0A7C"/>
    <w:rsid w:val="00AA3D2C"/>
    <w:rsid w:val="00AA717D"/>
    <w:rsid w:val="00AB299A"/>
    <w:rsid w:val="00AB4E25"/>
    <w:rsid w:val="00AB4F33"/>
    <w:rsid w:val="00AB770D"/>
    <w:rsid w:val="00AB7BC6"/>
    <w:rsid w:val="00AB7BF0"/>
    <w:rsid w:val="00AC3A4B"/>
    <w:rsid w:val="00AC5F8B"/>
    <w:rsid w:val="00AC6A46"/>
    <w:rsid w:val="00AD28AE"/>
    <w:rsid w:val="00AD30A0"/>
    <w:rsid w:val="00AD5583"/>
    <w:rsid w:val="00AD695C"/>
    <w:rsid w:val="00AD6B5B"/>
    <w:rsid w:val="00AD78F6"/>
    <w:rsid w:val="00AE4051"/>
    <w:rsid w:val="00AE5032"/>
    <w:rsid w:val="00AE7AE2"/>
    <w:rsid w:val="00AF00FF"/>
    <w:rsid w:val="00AF0826"/>
    <w:rsid w:val="00AF71F6"/>
    <w:rsid w:val="00B00C12"/>
    <w:rsid w:val="00B00D6C"/>
    <w:rsid w:val="00B042C8"/>
    <w:rsid w:val="00B05113"/>
    <w:rsid w:val="00B05C76"/>
    <w:rsid w:val="00B06DBF"/>
    <w:rsid w:val="00B07CF7"/>
    <w:rsid w:val="00B07DF0"/>
    <w:rsid w:val="00B10DB3"/>
    <w:rsid w:val="00B11260"/>
    <w:rsid w:val="00B16ADE"/>
    <w:rsid w:val="00B2208F"/>
    <w:rsid w:val="00B23876"/>
    <w:rsid w:val="00B23C67"/>
    <w:rsid w:val="00B23EB5"/>
    <w:rsid w:val="00B248B1"/>
    <w:rsid w:val="00B25C4B"/>
    <w:rsid w:val="00B319D8"/>
    <w:rsid w:val="00B31A9C"/>
    <w:rsid w:val="00B36BD2"/>
    <w:rsid w:val="00B37ED8"/>
    <w:rsid w:val="00B43133"/>
    <w:rsid w:val="00B43554"/>
    <w:rsid w:val="00B44D19"/>
    <w:rsid w:val="00B44E36"/>
    <w:rsid w:val="00B453A3"/>
    <w:rsid w:val="00B47609"/>
    <w:rsid w:val="00B500EE"/>
    <w:rsid w:val="00B512E2"/>
    <w:rsid w:val="00B51596"/>
    <w:rsid w:val="00B531BE"/>
    <w:rsid w:val="00B56482"/>
    <w:rsid w:val="00B57A6D"/>
    <w:rsid w:val="00B60F84"/>
    <w:rsid w:val="00B63A1E"/>
    <w:rsid w:val="00B65DF3"/>
    <w:rsid w:val="00B6680C"/>
    <w:rsid w:val="00B74604"/>
    <w:rsid w:val="00B77720"/>
    <w:rsid w:val="00B77A51"/>
    <w:rsid w:val="00B81D92"/>
    <w:rsid w:val="00B84690"/>
    <w:rsid w:val="00B859F0"/>
    <w:rsid w:val="00B863A4"/>
    <w:rsid w:val="00B90747"/>
    <w:rsid w:val="00B908F5"/>
    <w:rsid w:val="00B94A06"/>
    <w:rsid w:val="00B94A7C"/>
    <w:rsid w:val="00B951CB"/>
    <w:rsid w:val="00B951CF"/>
    <w:rsid w:val="00B974D1"/>
    <w:rsid w:val="00BA09CA"/>
    <w:rsid w:val="00BA13F1"/>
    <w:rsid w:val="00BA26A8"/>
    <w:rsid w:val="00BA2892"/>
    <w:rsid w:val="00BA5407"/>
    <w:rsid w:val="00BA64B1"/>
    <w:rsid w:val="00BB26EB"/>
    <w:rsid w:val="00BB7849"/>
    <w:rsid w:val="00BB7A40"/>
    <w:rsid w:val="00BB7D04"/>
    <w:rsid w:val="00BD1F60"/>
    <w:rsid w:val="00BD3173"/>
    <w:rsid w:val="00BD4399"/>
    <w:rsid w:val="00BD537D"/>
    <w:rsid w:val="00BE153C"/>
    <w:rsid w:val="00BE1680"/>
    <w:rsid w:val="00BE32CF"/>
    <w:rsid w:val="00BE4949"/>
    <w:rsid w:val="00BE57DB"/>
    <w:rsid w:val="00BE7031"/>
    <w:rsid w:val="00BF24F9"/>
    <w:rsid w:val="00BF5DB9"/>
    <w:rsid w:val="00C03433"/>
    <w:rsid w:val="00C055DE"/>
    <w:rsid w:val="00C1055F"/>
    <w:rsid w:val="00C12D91"/>
    <w:rsid w:val="00C16DAD"/>
    <w:rsid w:val="00C2351F"/>
    <w:rsid w:val="00C255D3"/>
    <w:rsid w:val="00C26B59"/>
    <w:rsid w:val="00C272DE"/>
    <w:rsid w:val="00C33BF0"/>
    <w:rsid w:val="00C36C83"/>
    <w:rsid w:val="00C3748A"/>
    <w:rsid w:val="00C40C0C"/>
    <w:rsid w:val="00C41982"/>
    <w:rsid w:val="00C41BB0"/>
    <w:rsid w:val="00C41BC3"/>
    <w:rsid w:val="00C426EA"/>
    <w:rsid w:val="00C50718"/>
    <w:rsid w:val="00C5290F"/>
    <w:rsid w:val="00C536E2"/>
    <w:rsid w:val="00C55FFE"/>
    <w:rsid w:val="00C56C1D"/>
    <w:rsid w:val="00C5759C"/>
    <w:rsid w:val="00C60948"/>
    <w:rsid w:val="00C64A2D"/>
    <w:rsid w:val="00C66184"/>
    <w:rsid w:val="00C70A3D"/>
    <w:rsid w:val="00C73EED"/>
    <w:rsid w:val="00C8063C"/>
    <w:rsid w:val="00C82C7F"/>
    <w:rsid w:val="00C867A1"/>
    <w:rsid w:val="00CA06DF"/>
    <w:rsid w:val="00CA2FEC"/>
    <w:rsid w:val="00CA4DCB"/>
    <w:rsid w:val="00CA6851"/>
    <w:rsid w:val="00CA6D42"/>
    <w:rsid w:val="00CB04F4"/>
    <w:rsid w:val="00CB30F2"/>
    <w:rsid w:val="00CB40CD"/>
    <w:rsid w:val="00CB4E59"/>
    <w:rsid w:val="00CB7EA7"/>
    <w:rsid w:val="00CC06D6"/>
    <w:rsid w:val="00CC65F5"/>
    <w:rsid w:val="00CD5B31"/>
    <w:rsid w:val="00CE47F5"/>
    <w:rsid w:val="00CE53FF"/>
    <w:rsid w:val="00CE5AAC"/>
    <w:rsid w:val="00D01410"/>
    <w:rsid w:val="00D01AF3"/>
    <w:rsid w:val="00D0254B"/>
    <w:rsid w:val="00D04D6A"/>
    <w:rsid w:val="00D05701"/>
    <w:rsid w:val="00D112F2"/>
    <w:rsid w:val="00D11EFE"/>
    <w:rsid w:val="00D124FC"/>
    <w:rsid w:val="00D12762"/>
    <w:rsid w:val="00D16187"/>
    <w:rsid w:val="00D17A80"/>
    <w:rsid w:val="00D324FC"/>
    <w:rsid w:val="00D32D48"/>
    <w:rsid w:val="00D344A2"/>
    <w:rsid w:val="00D3478F"/>
    <w:rsid w:val="00D36A19"/>
    <w:rsid w:val="00D36A42"/>
    <w:rsid w:val="00D37467"/>
    <w:rsid w:val="00D45D16"/>
    <w:rsid w:val="00D469CA"/>
    <w:rsid w:val="00D46CC4"/>
    <w:rsid w:val="00D476CE"/>
    <w:rsid w:val="00D503BD"/>
    <w:rsid w:val="00D51554"/>
    <w:rsid w:val="00D55B99"/>
    <w:rsid w:val="00D56AED"/>
    <w:rsid w:val="00D571D3"/>
    <w:rsid w:val="00D60651"/>
    <w:rsid w:val="00D61D93"/>
    <w:rsid w:val="00D65E54"/>
    <w:rsid w:val="00D70CC2"/>
    <w:rsid w:val="00D73600"/>
    <w:rsid w:val="00D74365"/>
    <w:rsid w:val="00D758C4"/>
    <w:rsid w:val="00D7726A"/>
    <w:rsid w:val="00D77BC9"/>
    <w:rsid w:val="00D80895"/>
    <w:rsid w:val="00D80DDF"/>
    <w:rsid w:val="00D868B0"/>
    <w:rsid w:val="00D93519"/>
    <w:rsid w:val="00D96787"/>
    <w:rsid w:val="00DA1F5D"/>
    <w:rsid w:val="00DA2593"/>
    <w:rsid w:val="00DA2636"/>
    <w:rsid w:val="00DB14F2"/>
    <w:rsid w:val="00DB1C51"/>
    <w:rsid w:val="00DB2470"/>
    <w:rsid w:val="00DB3083"/>
    <w:rsid w:val="00DB5A57"/>
    <w:rsid w:val="00DC2DEA"/>
    <w:rsid w:val="00DC4162"/>
    <w:rsid w:val="00DC4628"/>
    <w:rsid w:val="00DC4DEA"/>
    <w:rsid w:val="00DC7544"/>
    <w:rsid w:val="00DC7BBA"/>
    <w:rsid w:val="00DD0E46"/>
    <w:rsid w:val="00DD4576"/>
    <w:rsid w:val="00DD5B01"/>
    <w:rsid w:val="00DD61AD"/>
    <w:rsid w:val="00DE1EE0"/>
    <w:rsid w:val="00DE36EF"/>
    <w:rsid w:val="00DE64BA"/>
    <w:rsid w:val="00DE7024"/>
    <w:rsid w:val="00DE7656"/>
    <w:rsid w:val="00DF5A01"/>
    <w:rsid w:val="00DF77B9"/>
    <w:rsid w:val="00E00570"/>
    <w:rsid w:val="00E01BC5"/>
    <w:rsid w:val="00E04DCB"/>
    <w:rsid w:val="00E05A08"/>
    <w:rsid w:val="00E07F69"/>
    <w:rsid w:val="00E10348"/>
    <w:rsid w:val="00E154AE"/>
    <w:rsid w:val="00E15576"/>
    <w:rsid w:val="00E15C21"/>
    <w:rsid w:val="00E171B3"/>
    <w:rsid w:val="00E22A40"/>
    <w:rsid w:val="00E23CE1"/>
    <w:rsid w:val="00E25012"/>
    <w:rsid w:val="00E251B1"/>
    <w:rsid w:val="00E25797"/>
    <w:rsid w:val="00E25E33"/>
    <w:rsid w:val="00E26070"/>
    <w:rsid w:val="00E273D6"/>
    <w:rsid w:val="00E3021C"/>
    <w:rsid w:val="00E30AA8"/>
    <w:rsid w:val="00E32560"/>
    <w:rsid w:val="00E35166"/>
    <w:rsid w:val="00E37EDA"/>
    <w:rsid w:val="00E402AA"/>
    <w:rsid w:val="00E41AD6"/>
    <w:rsid w:val="00E42109"/>
    <w:rsid w:val="00E43A25"/>
    <w:rsid w:val="00E45AB7"/>
    <w:rsid w:val="00E4680D"/>
    <w:rsid w:val="00E53328"/>
    <w:rsid w:val="00E54DE4"/>
    <w:rsid w:val="00E55707"/>
    <w:rsid w:val="00E55A57"/>
    <w:rsid w:val="00E5671D"/>
    <w:rsid w:val="00E62EE0"/>
    <w:rsid w:val="00E648DE"/>
    <w:rsid w:val="00E731A2"/>
    <w:rsid w:val="00E76249"/>
    <w:rsid w:val="00E76F71"/>
    <w:rsid w:val="00E77409"/>
    <w:rsid w:val="00E779D7"/>
    <w:rsid w:val="00E91654"/>
    <w:rsid w:val="00E932BE"/>
    <w:rsid w:val="00E93342"/>
    <w:rsid w:val="00E967A3"/>
    <w:rsid w:val="00EA08D9"/>
    <w:rsid w:val="00EA3FBF"/>
    <w:rsid w:val="00EA4843"/>
    <w:rsid w:val="00EA6062"/>
    <w:rsid w:val="00EA7285"/>
    <w:rsid w:val="00EB1133"/>
    <w:rsid w:val="00EB16FA"/>
    <w:rsid w:val="00EB462E"/>
    <w:rsid w:val="00EB5A10"/>
    <w:rsid w:val="00EB5BF5"/>
    <w:rsid w:val="00EB6349"/>
    <w:rsid w:val="00EC15DE"/>
    <w:rsid w:val="00EC24B5"/>
    <w:rsid w:val="00EC33A6"/>
    <w:rsid w:val="00EC7972"/>
    <w:rsid w:val="00ED6363"/>
    <w:rsid w:val="00ED67E6"/>
    <w:rsid w:val="00EE0A4B"/>
    <w:rsid w:val="00EE20D8"/>
    <w:rsid w:val="00EE537C"/>
    <w:rsid w:val="00EE5B5F"/>
    <w:rsid w:val="00EE6733"/>
    <w:rsid w:val="00EE77F8"/>
    <w:rsid w:val="00EF147D"/>
    <w:rsid w:val="00F02342"/>
    <w:rsid w:val="00F02FF8"/>
    <w:rsid w:val="00F04F17"/>
    <w:rsid w:val="00F05C76"/>
    <w:rsid w:val="00F0790C"/>
    <w:rsid w:val="00F11F77"/>
    <w:rsid w:val="00F14862"/>
    <w:rsid w:val="00F14E29"/>
    <w:rsid w:val="00F17F66"/>
    <w:rsid w:val="00F21A0E"/>
    <w:rsid w:val="00F21A6E"/>
    <w:rsid w:val="00F23AEB"/>
    <w:rsid w:val="00F24CE7"/>
    <w:rsid w:val="00F253F4"/>
    <w:rsid w:val="00F26951"/>
    <w:rsid w:val="00F26953"/>
    <w:rsid w:val="00F276F6"/>
    <w:rsid w:val="00F3126F"/>
    <w:rsid w:val="00F32D30"/>
    <w:rsid w:val="00F347B8"/>
    <w:rsid w:val="00F352B7"/>
    <w:rsid w:val="00F51D64"/>
    <w:rsid w:val="00F526F5"/>
    <w:rsid w:val="00F54C75"/>
    <w:rsid w:val="00F55E2C"/>
    <w:rsid w:val="00F566A2"/>
    <w:rsid w:val="00F71CD0"/>
    <w:rsid w:val="00F72DD5"/>
    <w:rsid w:val="00F76897"/>
    <w:rsid w:val="00F7709B"/>
    <w:rsid w:val="00F8151E"/>
    <w:rsid w:val="00F82737"/>
    <w:rsid w:val="00F846A3"/>
    <w:rsid w:val="00F85787"/>
    <w:rsid w:val="00F9085A"/>
    <w:rsid w:val="00F91604"/>
    <w:rsid w:val="00F92F1D"/>
    <w:rsid w:val="00F969E9"/>
    <w:rsid w:val="00FA00CA"/>
    <w:rsid w:val="00FA0202"/>
    <w:rsid w:val="00FA0997"/>
    <w:rsid w:val="00FA231B"/>
    <w:rsid w:val="00FA241A"/>
    <w:rsid w:val="00FA46F9"/>
    <w:rsid w:val="00FA6843"/>
    <w:rsid w:val="00FA797B"/>
    <w:rsid w:val="00FB23A6"/>
    <w:rsid w:val="00FB343A"/>
    <w:rsid w:val="00FB4D1C"/>
    <w:rsid w:val="00FB6E5F"/>
    <w:rsid w:val="00FB7D78"/>
    <w:rsid w:val="00FC01AA"/>
    <w:rsid w:val="00FC125F"/>
    <w:rsid w:val="00FC25A6"/>
    <w:rsid w:val="00FC2866"/>
    <w:rsid w:val="00FC355B"/>
    <w:rsid w:val="00FC677B"/>
    <w:rsid w:val="00FC77AB"/>
    <w:rsid w:val="00FD2FB5"/>
    <w:rsid w:val="00FD3ED3"/>
    <w:rsid w:val="00FE0F6B"/>
    <w:rsid w:val="00FE101E"/>
    <w:rsid w:val="00FE310A"/>
    <w:rsid w:val="00FE73F6"/>
    <w:rsid w:val="00FF1302"/>
    <w:rsid w:val="00FF16D6"/>
    <w:rsid w:val="00FF3A94"/>
    <w:rsid w:val="00FF44A1"/>
    <w:rsid w:val="00FF5FDF"/>
    <w:rsid w:val="00FF6103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FC148E"/>
  <w15:docId w15:val="{1B9D6D7E-3734-4562-8B92-6A3FD1AA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B2208F"/>
    <w:pPr>
      <w:keepNext/>
      <w:suppressAutoHyphens/>
      <w:autoSpaceDN w:val="0"/>
      <w:spacing w:before="360" w:after="360" w:line="240" w:lineRule="auto"/>
      <w:ind w:left="1152" w:hanging="432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E20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rsid w:val="00B2208F"/>
    <w:pPr>
      <w:keepNext/>
      <w:suppressAutoHyphens/>
      <w:autoSpaceDN w:val="0"/>
      <w:spacing w:after="0" w:line="240" w:lineRule="auto"/>
      <w:ind w:left="426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4">
    <w:name w:val="heading 4"/>
    <w:aliases w:val="Heading 4 Char Char Char Char,Heading 4 Char Char Char Char Char,Sub-Clause Sub-paragraph,H4"/>
    <w:basedOn w:val="Normal"/>
    <w:next w:val="Normal"/>
    <w:link w:val="Heading4Char"/>
    <w:qFormat/>
    <w:rsid w:val="00B2208F"/>
    <w:pPr>
      <w:keepNext/>
      <w:suppressAutoHyphens/>
      <w:autoSpaceDN w:val="0"/>
      <w:spacing w:after="0" w:line="240" w:lineRule="auto"/>
      <w:ind w:left="1584" w:hanging="864"/>
      <w:textAlignment w:val="baseline"/>
      <w:outlineLvl w:val="3"/>
    </w:pPr>
    <w:rPr>
      <w:rFonts w:ascii="Times New Roman" w:eastAsia="Times New Roman" w:hAnsi="Times New Roman" w:cs="Times New Roman"/>
      <w:b/>
      <w:sz w:val="44"/>
      <w:szCs w:val="20"/>
      <w:lang w:eastAsia="en-US"/>
    </w:rPr>
  </w:style>
  <w:style w:type="paragraph" w:styleId="Heading5">
    <w:name w:val="heading 5"/>
    <w:basedOn w:val="Normal"/>
    <w:next w:val="Normal"/>
    <w:link w:val="Heading5Char"/>
    <w:rsid w:val="00B2208F"/>
    <w:pPr>
      <w:keepNext/>
      <w:suppressAutoHyphens/>
      <w:autoSpaceDN w:val="0"/>
      <w:spacing w:after="0" w:line="240" w:lineRule="auto"/>
      <w:ind w:left="1728" w:hanging="1008"/>
      <w:textAlignment w:val="baseline"/>
      <w:outlineLvl w:val="4"/>
    </w:pPr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rsid w:val="00B2208F"/>
    <w:pPr>
      <w:keepNext/>
      <w:suppressAutoHyphens/>
      <w:autoSpaceDN w:val="0"/>
      <w:spacing w:after="0" w:line="240" w:lineRule="auto"/>
      <w:ind w:left="1872" w:hanging="1152"/>
      <w:textAlignment w:val="baseline"/>
      <w:outlineLvl w:val="5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paragraph" w:styleId="Heading7">
    <w:name w:val="heading 7"/>
    <w:basedOn w:val="Normal"/>
    <w:next w:val="Normal"/>
    <w:link w:val="Heading7Char"/>
    <w:rsid w:val="00B2208F"/>
    <w:pPr>
      <w:keepNext/>
      <w:suppressAutoHyphens/>
      <w:autoSpaceDN w:val="0"/>
      <w:spacing w:after="0" w:line="240" w:lineRule="auto"/>
      <w:ind w:left="2016" w:hanging="1296"/>
      <w:textAlignment w:val="baseline"/>
      <w:outlineLvl w:val="6"/>
    </w:pPr>
    <w:rPr>
      <w:rFonts w:ascii="Times New Roman" w:eastAsia="Times New Roman" w:hAnsi="Times New Roman" w:cs="Times New Roman"/>
      <w:sz w:val="48"/>
      <w:szCs w:val="20"/>
      <w:lang w:eastAsia="en-US"/>
    </w:rPr>
  </w:style>
  <w:style w:type="paragraph" w:styleId="Heading8">
    <w:name w:val="heading 8"/>
    <w:basedOn w:val="Normal"/>
    <w:next w:val="Normal"/>
    <w:link w:val="Heading8Char"/>
    <w:rsid w:val="00B2208F"/>
    <w:pPr>
      <w:keepNext/>
      <w:suppressAutoHyphens/>
      <w:autoSpaceDN w:val="0"/>
      <w:spacing w:after="0" w:line="240" w:lineRule="auto"/>
      <w:ind w:left="2160" w:hanging="1440"/>
      <w:textAlignment w:val="baseline"/>
      <w:outlineLvl w:val="7"/>
    </w:pPr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rsid w:val="00B2208F"/>
    <w:pPr>
      <w:keepNext/>
      <w:suppressAutoHyphens/>
      <w:autoSpaceDN w:val="0"/>
      <w:spacing w:after="0" w:line="240" w:lineRule="auto"/>
      <w:ind w:left="2304" w:hanging="1584"/>
      <w:textAlignment w:val="baseline"/>
      <w:outlineLvl w:val="8"/>
    </w:pPr>
    <w:rPr>
      <w:rFonts w:ascii="Times New Roman" w:eastAsia="Times New Roman" w:hAnsi="Times New Roman" w:cs="Times New Roman"/>
      <w:sz w:val="4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ldymui">
    <w:name w:val="pildymui"/>
    <w:basedOn w:val="DefaultParagraphFont"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,List Paragraph 1,List Paragraph1,Paragraph,List not in Table"/>
    <w:basedOn w:val="Normal"/>
    <w:link w:val="ListParagraphChar"/>
    <w:uiPriority w:val="34"/>
    <w:qFormat/>
    <w:rsid w:val="008472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2">
    <w:name w:val="Body 2"/>
    <w:rsid w:val="0084727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</w:rPr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8472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72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7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27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F0409"/>
    <w:rPr>
      <w:color w:val="954F72" w:themeColor="followedHyperlink"/>
      <w:u w:val="single"/>
    </w:rPr>
  </w:style>
  <w:style w:type="paragraph" w:styleId="Header">
    <w:name w:val="header"/>
    <w:aliases w:val="Viršutinis kolontitulas Diagrama1,Viršutinis kolontitulas Diagrama Diagrama1, Char Diagrama Diagrama1,Viršutinis kolontitulas Diagrama Diagrama Diagrama, Char Diagrama Diagrama Diagrama, Char Diagrama1, Char Diagrama, Char,Char Diagrama"/>
    <w:basedOn w:val="Normal"/>
    <w:link w:val="HeaderChar"/>
    <w:rsid w:val="00D36A19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aliases w:val="Viršutinis kolontitulas Diagrama1 Char,Viršutinis kolontitulas Diagrama Diagrama1 Char, Char Diagrama Diagrama1 Char,Viršutinis kolontitulas Diagrama Diagrama Diagrama Char, Char Diagrama Diagrama Diagrama Char, Char Diagrama1 Char"/>
    <w:basedOn w:val="DefaultParagraphFont"/>
    <w:link w:val="Header"/>
    <w:rsid w:val="00D36A19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nhideWhenUsed/>
    <w:rsid w:val="00DB24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B2470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24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2470"/>
  </w:style>
  <w:style w:type="character" w:customStyle="1" w:styleId="BodyTextChar">
    <w:name w:val="Body Text Char"/>
    <w:aliases w:val="Char4 Char"/>
    <w:basedOn w:val="DefaultParagraphFont"/>
    <w:link w:val="BodyText"/>
    <w:semiHidden/>
    <w:locked/>
    <w:rsid w:val="00DB247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aliases w:val="Char4"/>
    <w:basedOn w:val="Normal"/>
    <w:link w:val="BodyTextChar"/>
    <w:semiHidden/>
    <w:unhideWhenUsed/>
    <w:rsid w:val="00DB247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DB2470"/>
  </w:style>
  <w:style w:type="paragraph" w:styleId="Subtitle">
    <w:name w:val="Subtitle"/>
    <w:basedOn w:val="Normal"/>
    <w:next w:val="BodyText"/>
    <w:link w:val="SubtitleChar"/>
    <w:qFormat/>
    <w:rsid w:val="00DB247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rsid w:val="00DB247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BlockText">
    <w:name w:val="Block Text"/>
    <w:basedOn w:val="Normal"/>
    <w:uiPriority w:val="99"/>
    <w:unhideWhenUsed/>
    <w:rsid w:val="00DB2470"/>
    <w:pPr>
      <w:tabs>
        <w:tab w:val="left" w:pos="2977"/>
      </w:tabs>
      <w:spacing w:after="0" w:line="240" w:lineRule="auto"/>
      <w:ind w:left="-567" w:right="-76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Lygis">
    <w:name w:val="Lygis"/>
    <w:basedOn w:val="Normal"/>
    <w:autoRedefine/>
    <w:rsid w:val="00DB2470"/>
    <w:pPr>
      <w:spacing w:after="0" w:line="240" w:lineRule="auto"/>
      <w:ind w:left="1287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styleId="Strong">
    <w:name w:val="Strong"/>
    <w:basedOn w:val="DefaultParagraphFont"/>
    <w:uiPriority w:val="22"/>
    <w:qFormat/>
    <w:rsid w:val="00DB2470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572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572E"/>
  </w:style>
  <w:style w:type="paragraph" w:styleId="Footer">
    <w:name w:val="footer"/>
    <w:basedOn w:val="Normal"/>
    <w:link w:val="FooterChar"/>
    <w:rsid w:val="001E57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1E572E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1E572E"/>
    <w:pPr>
      <w:widowControl w:val="0"/>
      <w:spacing w:after="0" w:line="240" w:lineRule="auto"/>
      <w:ind w:left="164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B57A6D"/>
    <w:pPr>
      <w:spacing w:before="100" w:beforeAutospacing="1" w:after="0" w:line="240" w:lineRule="auto"/>
      <w:jc w:val="both"/>
    </w:pPr>
    <w:rPr>
      <w:rFonts w:ascii="Arial Unicode MS" w:eastAsia="Arial Unicode MS" w:hAnsi="Times New Roman" w:cs="Arial Unicode MS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rsid w:val="00EE20D8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PlainText">
    <w:name w:val="Plain Text"/>
    <w:basedOn w:val="Normal"/>
    <w:link w:val="PlainTextChar"/>
    <w:rsid w:val="00DA26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DA2636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Pagrindinistekstas1">
    <w:name w:val="Pagrindinis tekstas1"/>
    <w:rsid w:val="00B16ADE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 w:eastAsia="en-US"/>
    </w:rPr>
  </w:style>
  <w:style w:type="paragraph" w:customStyle="1" w:styleId="linija">
    <w:name w:val="linija"/>
    <w:basedOn w:val="Normal"/>
    <w:rsid w:val="00B1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16D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16DAD"/>
    <w:rPr>
      <w:sz w:val="16"/>
      <w:szCs w:val="16"/>
    </w:rPr>
  </w:style>
  <w:style w:type="paragraph" w:styleId="BodyText2">
    <w:name w:val="Body Text 2"/>
    <w:basedOn w:val="Normal"/>
    <w:link w:val="BodyText2Char"/>
    <w:rsid w:val="0069243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9243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B2208F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2208F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4Char">
    <w:name w:val="Heading 4 Char"/>
    <w:aliases w:val="Heading 4 Char Char Char Char Char1,Heading 4 Char Char Char Char Char Char,Sub-Clause Sub-paragraph Char,H4 Char"/>
    <w:basedOn w:val="DefaultParagraphFont"/>
    <w:link w:val="Heading4"/>
    <w:rsid w:val="00B2208F"/>
    <w:rPr>
      <w:rFonts w:ascii="Times New Roman" w:eastAsia="Times New Roman" w:hAnsi="Times New Roman" w:cs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B2208F"/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B2208F"/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B2208F"/>
    <w:rPr>
      <w:rFonts w:ascii="Times New Roman" w:eastAsia="Times New Roman" w:hAnsi="Times New Roman" w:cs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B2208F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B2208F"/>
    <w:rPr>
      <w:rFonts w:ascii="Times New Roman" w:eastAsia="Times New Roman" w:hAnsi="Times New Roman" w:cs="Times New Roman"/>
      <w:sz w:val="40"/>
      <w:szCs w:val="20"/>
      <w:lang w:eastAsia="en-US"/>
    </w:rPr>
  </w:style>
  <w:style w:type="numbering" w:customStyle="1" w:styleId="WWOutlineListStyle13">
    <w:name w:val="WW_OutlineListStyle_13"/>
    <w:basedOn w:val="NoList"/>
    <w:rsid w:val="00B2208F"/>
    <w:pPr>
      <w:numPr>
        <w:numId w:val="31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7A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7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0147C"/>
    <w:pPr>
      <w:spacing w:after="0" w:line="240" w:lineRule="auto"/>
    </w:pPr>
  </w:style>
  <w:style w:type="paragraph" w:styleId="Title">
    <w:name w:val="Title"/>
    <w:next w:val="Body2"/>
    <w:link w:val="TitleChar"/>
    <w:uiPriority w:val="10"/>
    <w:qFormat/>
    <w:rsid w:val="00FD2FB5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D2FB5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US"/>
    </w:rPr>
  </w:style>
  <w:style w:type="paragraph" w:customStyle="1" w:styleId="Body">
    <w:name w:val="Body"/>
    <w:rsid w:val="00121CDD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rkimai.eviesiejipirkimai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B8141F79D8F1744B2AF54CF34D957DC" ma:contentTypeVersion="12" ma:contentTypeDescription="Kurkite naują dokumentą." ma:contentTypeScope="" ma:versionID="eb2174a5c9f5313a7f96b7780242e34b">
  <xsd:schema xmlns:xsd="http://www.w3.org/2001/XMLSchema" xmlns:xs="http://www.w3.org/2001/XMLSchema" xmlns:p="http://schemas.microsoft.com/office/2006/metadata/properties" xmlns:ns2="49f1d566-4be7-48ed-a978-afedd8b16fa9" xmlns:ns3="3a427a38-f8a2-4e0d-8824-0c56fe23c521" targetNamespace="http://schemas.microsoft.com/office/2006/metadata/properties" ma:root="true" ma:fieldsID="faf3474c51b7d270a409e2c51cf54e25" ns2:_="" ns3:_="">
    <xsd:import namespace="49f1d566-4be7-48ed-a978-afedd8b16fa9"/>
    <xsd:import namespace="3a427a38-f8a2-4e0d-8824-0c56fe23c52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1d566-4be7-48ed-a978-afedd8b16f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27a38-f8a2-4e0d-8824-0c56fe23c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6A7860-47F9-4FB0-AAC8-6B683BDC9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6BD90-0385-4498-A093-E2459C01B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f1d566-4be7-48ed-a978-afedd8b16fa9"/>
    <ds:schemaRef ds:uri="3a427a38-f8a2-4e0d-8824-0c56fe23c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D57B6-B81B-432C-8DFB-FF3F3AA76F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869BA-57B1-4E16-A7ED-1998F2C09D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Gintutė Urbonavičienė</dc:creator>
  <cp:lastModifiedBy>Agnė </cp:lastModifiedBy>
  <cp:revision>2</cp:revision>
  <cp:lastPrinted>2018-10-04T13:28:00Z</cp:lastPrinted>
  <dcterms:created xsi:type="dcterms:W3CDTF">2021-04-16T09:51:00Z</dcterms:created>
  <dcterms:modified xsi:type="dcterms:W3CDTF">2021-04-16T09:51:00Z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0x0101002B8141F79D8F1744B2AF54CF34D957DC</vt:lpwstr>
  </property>
</Properties>
</file>